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3A88A26" w14:textId="77777777" w:rsidR="00623317" w:rsidRPr="00307BD4" w:rsidRDefault="00623317" w:rsidP="0003572E">
      <w:pPr>
        <w:pStyle w:val="Nagwek1"/>
        <w:jc w:val="left"/>
        <w:rPr>
          <w:rFonts w:asciiTheme="minorHAnsi" w:hAnsiTheme="minorHAnsi" w:cstheme="minorHAnsi"/>
          <w:b/>
          <w:sz w:val="22"/>
          <w:szCs w:val="24"/>
        </w:rPr>
      </w:pPr>
    </w:p>
    <w:p w14:paraId="75C20E28" w14:textId="77777777" w:rsidR="00E97AA4" w:rsidRPr="00E97AA4" w:rsidRDefault="00E97AA4" w:rsidP="00E97AA4"/>
    <w:p w14:paraId="3D5190D0" w14:textId="77777777" w:rsidR="00E97AA4" w:rsidRDefault="00E97AA4" w:rsidP="00E97AA4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DANE WYKONAWCY / WYKONAWCÓW W PRZYPADKU OFERTY WSPÓLNEJ*:</w:t>
      </w:r>
    </w:p>
    <w:p w14:paraId="7D2D53C0" w14:textId="77777777" w:rsidR="00E97AA4" w:rsidRDefault="00E97AA4" w:rsidP="00E97AA4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</w:rPr>
      </w:pPr>
      <w:r>
        <w:rPr>
          <w:rFonts w:asciiTheme="minorHAnsi" w:hAnsiTheme="minorHAnsi" w:cstheme="minorHAnsi"/>
          <w:sz w:val="14"/>
          <w:szCs w:val="18"/>
        </w:rPr>
        <w:t>*w przypadku oferty wspólnej, np. konsorcjum, spółki cywilnej, należy podać dane wszystkich Wykonawców</w:t>
      </w:r>
    </w:p>
    <w:p w14:paraId="4EF2E4EF" w14:textId="77777777" w:rsidR="00E97AA4" w:rsidRDefault="00E97AA4" w:rsidP="00E97AA4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</w:rPr>
      </w:pPr>
    </w:p>
    <w:p w14:paraId="57458C26" w14:textId="77777777" w:rsidR="00E97AA4" w:rsidRDefault="00E97AA4" w:rsidP="00E97AA4">
      <w:pPr>
        <w:rPr>
          <w:rFonts w:asciiTheme="minorHAnsi" w:hAnsiTheme="minorHAnsi" w:cstheme="minorHAnsi"/>
          <w:sz w:val="16"/>
          <w:szCs w:val="18"/>
        </w:rPr>
      </w:pPr>
    </w:p>
    <w:p w14:paraId="221E7A27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Wykonawcy: …………………………………………………………..………………………</w:t>
      </w:r>
    </w:p>
    <w:p w14:paraId="0640F6AC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0543E96C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ulica i numer: ………………………………………………………….……</w:t>
      </w:r>
    </w:p>
    <w:p w14:paraId="195E8BE9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5B2A1B8C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 i kod pocztowy: …………………………….…………………… Województwo: ……………………………………….……</w:t>
      </w:r>
    </w:p>
    <w:p w14:paraId="796FA2A5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4ABF9D82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do korespondencji (wypełnić, jeżeli jest inny niż adres siedziby):</w:t>
      </w:r>
    </w:p>
    <w:p w14:paraId="340A70F3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0F9BE343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6A6A31AB" w14:textId="77777777" w:rsidR="00E97AA4" w:rsidRDefault="00E97AA4" w:rsidP="00E97AA4">
      <w:pPr>
        <w:rPr>
          <w:rFonts w:asciiTheme="minorHAnsi" w:hAnsiTheme="minorHAnsi" w:cstheme="minorHAnsi"/>
          <w:i/>
        </w:rPr>
      </w:pPr>
    </w:p>
    <w:p w14:paraId="07004D08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KRS/</w:t>
      </w:r>
      <w:proofErr w:type="spellStart"/>
      <w:r>
        <w:rPr>
          <w:rFonts w:asciiTheme="minorHAnsi" w:hAnsiTheme="minorHAnsi" w:cstheme="minorHAnsi"/>
          <w:i/>
        </w:rPr>
        <w:t>CEiDG</w:t>
      </w:r>
      <w:proofErr w:type="spellEnd"/>
      <w:r>
        <w:rPr>
          <w:rFonts w:asciiTheme="minorHAnsi" w:hAnsiTheme="minorHAnsi" w:cstheme="minorHAnsi"/>
        </w:rPr>
        <w:t xml:space="preserve"> ………………………….</w:t>
      </w:r>
    </w:p>
    <w:p w14:paraId="3197F291" w14:textId="77777777" w:rsidR="00E97AA4" w:rsidRDefault="00E97AA4" w:rsidP="00E97AA4">
      <w:pPr>
        <w:ind w:right="55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NIP</w:t>
      </w:r>
      <w:r>
        <w:rPr>
          <w:rFonts w:asciiTheme="minorHAnsi" w:hAnsiTheme="minorHAnsi" w:cstheme="minorHAnsi"/>
        </w:rPr>
        <w:t>………………………………………</w:t>
      </w:r>
    </w:p>
    <w:p w14:paraId="2D41632B" w14:textId="77777777" w:rsidR="00E97AA4" w:rsidRDefault="00E97AA4" w:rsidP="00E97AA4">
      <w:pPr>
        <w:ind w:right="55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REGON: ………………………………</w:t>
      </w:r>
    </w:p>
    <w:p w14:paraId="40862ED4" w14:textId="77777777" w:rsidR="00E97AA4" w:rsidRDefault="00E97AA4" w:rsidP="00E97AA4">
      <w:pPr>
        <w:ind w:right="5528"/>
        <w:rPr>
          <w:rFonts w:asciiTheme="minorHAnsi" w:hAnsiTheme="minorHAnsi" w:cstheme="minorHAnsi"/>
          <w:sz w:val="16"/>
          <w:szCs w:val="18"/>
        </w:rPr>
      </w:pPr>
    </w:p>
    <w:p w14:paraId="76BF5C6B" w14:textId="77777777" w:rsidR="00E97AA4" w:rsidRDefault="00E97AA4" w:rsidP="00E97AA4">
      <w:pPr>
        <w:ind w:left="5103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Zamawiający:</w:t>
      </w:r>
    </w:p>
    <w:p w14:paraId="26497A2C" w14:textId="77777777" w:rsidR="00E97AA4" w:rsidRDefault="00E97AA4" w:rsidP="00E97AA4">
      <w:pPr>
        <w:widowControl w:val="0"/>
        <w:tabs>
          <w:tab w:val="left" w:pos="0"/>
        </w:tabs>
        <w:ind w:left="5103"/>
        <w:rPr>
          <w:rFonts w:asciiTheme="minorHAnsi" w:eastAsia="SimSun" w:hAnsiTheme="minorHAnsi" w:cstheme="minorHAnsi"/>
          <w:b/>
          <w:kern w:val="2"/>
          <w:sz w:val="18"/>
          <w:szCs w:val="24"/>
          <w:lang w:bidi="hi-IN"/>
        </w:rPr>
      </w:pPr>
      <w:r>
        <w:rPr>
          <w:rFonts w:asciiTheme="minorHAnsi" w:hAnsiTheme="minorHAnsi" w:cstheme="minorHAnsi"/>
          <w:b/>
          <w:bCs/>
          <w:sz w:val="22"/>
          <w:szCs w:val="28"/>
        </w:rPr>
        <w:t>Sam</w:t>
      </w:r>
      <w:bookmarkStart w:id="0" w:name="_GoBack"/>
      <w:bookmarkEnd w:id="0"/>
      <w:r>
        <w:rPr>
          <w:rFonts w:asciiTheme="minorHAnsi" w:hAnsiTheme="minorHAnsi" w:cstheme="minorHAnsi"/>
          <w:b/>
          <w:bCs/>
          <w:sz w:val="22"/>
          <w:szCs w:val="28"/>
        </w:rPr>
        <w:t>odzielny Publiczny Zakład Opieki Zdrowotnej</w:t>
      </w:r>
      <w:r>
        <w:rPr>
          <w:rFonts w:asciiTheme="minorHAnsi" w:hAnsiTheme="minorHAnsi" w:cstheme="minorHAnsi"/>
          <w:sz w:val="22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8"/>
        </w:rPr>
        <w:t>w Łapach</w:t>
      </w:r>
      <w:r>
        <w:rPr>
          <w:rFonts w:asciiTheme="minorHAnsi" w:eastAsia="SimSun" w:hAnsiTheme="minorHAnsi" w:cstheme="minorHAnsi"/>
          <w:b/>
          <w:kern w:val="2"/>
          <w:sz w:val="18"/>
          <w:szCs w:val="24"/>
          <w:lang w:bidi="hi-IN"/>
        </w:rPr>
        <w:t xml:space="preserve"> </w:t>
      </w:r>
    </w:p>
    <w:p w14:paraId="6BE0A2DA" w14:textId="77777777" w:rsidR="00E97AA4" w:rsidRDefault="00E97AA4" w:rsidP="00E97AA4">
      <w:pPr>
        <w:widowControl w:val="0"/>
        <w:tabs>
          <w:tab w:val="left" w:pos="0"/>
        </w:tabs>
        <w:ind w:left="5103"/>
        <w:rPr>
          <w:rFonts w:asciiTheme="minorHAnsi" w:hAnsiTheme="minorHAnsi" w:cstheme="minorHAnsi"/>
          <w:b/>
          <w:bCs/>
          <w:sz w:val="22"/>
          <w:szCs w:val="28"/>
        </w:rPr>
      </w:pPr>
      <w:r>
        <w:rPr>
          <w:rFonts w:asciiTheme="minorHAnsi" w:hAnsiTheme="minorHAnsi" w:cstheme="minorHAnsi"/>
          <w:b/>
          <w:bCs/>
          <w:sz w:val="22"/>
          <w:szCs w:val="28"/>
        </w:rPr>
        <w:t>ul. Janusza Korczaka 23, 18-100 Łapy</w:t>
      </w:r>
    </w:p>
    <w:p w14:paraId="0BF762A9" w14:textId="77777777" w:rsidR="002D7D24" w:rsidRPr="00307BD4" w:rsidRDefault="002D7D24" w:rsidP="002D7D24">
      <w:pPr>
        <w:widowControl w:val="0"/>
        <w:tabs>
          <w:tab w:val="left" w:pos="0"/>
        </w:tabs>
        <w:ind w:left="5387"/>
        <w:rPr>
          <w:rFonts w:asciiTheme="minorHAnsi" w:hAnsiTheme="minorHAnsi" w:cstheme="minorHAnsi"/>
          <w:sz w:val="24"/>
          <w:szCs w:val="28"/>
        </w:rPr>
      </w:pPr>
    </w:p>
    <w:p w14:paraId="294EA0F7" w14:textId="48E0B4A7" w:rsidR="00535C39" w:rsidRPr="00307BD4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sz w:val="28"/>
          <w:szCs w:val="32"/>
        </w:rPr>
      </w:pPr>
      <w:r w:rsidRPr="00307BD4">
        <w:rPr>
          <w:rFonts w:asciiTheme="minorHAnsi" w:hAnsiTheme="minorHAnsi" w:cstheme="minorHAnsi"/>
          <w:b/>
          <w:sz w:val="28"/>
          <w:szCs w:val="32"/>
        </w:rPr>
        <w:t xml:space="preserve">FORMULARZ OFERTOWY </w:t>
      </w:r>
    </w:p>
    <w:p w14:paraId="739F7F39" w14:textId="62958B37" w:rsidR="001A6FB5" w:rsidRPr="008C6AEA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sz w:val="24"/>
          <w:szCs w:val="28"/>
        </w:rPr>
      </w:pPr>
      <w:r w:rsidRPr="008C6AEA">
        <w:rPr>
          <w:rFonts w:asciiTheme="minorHAnsi" w:hAnsiTheme="minorHAnsi" w:cstheme="minorHAnsi"/>
          <w:sz w:val="24"/>
          <w:szCs w:val="28"/>
        </w:rPr>
        <w:t>w postępowaniu o udzielenie zamówienia publicznego na:</w:t>
      </w:r>
    </w:p>
    <w:p w14:paraId="609393CF" w14:textId="5F66A27F" w:rsidR="00E97AA4" w:rsidRPr="00D02E62" w:rsidRDefault="00245046" w:rsidP="008747FA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1" w:name="_Hlk160949692"/>
      <w:r w:rsidRPr="00020E6F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8747FA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020E6F" w:rsidRPr="00020E6F">
        <w:rPr>
          <w:rFonts w:asciiTheme="minorHAnsi" w:hAnsiTheme="minorHAnsi" w:cstheme="minorHAnsi"/>
          <w:b/>
          <w:bCs/>
          <w:sz w:val="24"/>
          <w:szCs w:val="24"/>
        </w:rPr>
        <w:t>ntegracj</w:t>
      </w:r>
      <w:r w:rsidR="008747FA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020E6F" w:rsidRPr="00020E6F">
        <w:rPr>
          <w:rFonts w:asciiTheme="minorHAnsi" w:hAnsiTheme="minorHAnsi" w:cstheme="minorHAnsi"/>
          <w:b/>
          <w:bCs/>
          <w:sz w:val="24"/>
          <w:szCs w:val="24"/>
        </w:rPr>
        <w:t xml:space="preserve"> systemu PACS z PUI, rozbudowa systemu RIS/PACS</w:t>
      </w:r>
      <w:r w:rsidR="008747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20E6F" w:rsidRPr="00020E6F">
        <w:rPr>
          <w:rFonts w:asciiTheme="minorHAnsi" w:hAnsiTheme="minorHAnsi" w:cstheme="minorHAnsi"/>
          <w:b/>
          <w:bCs/>
          <w:sz w:val="24"/>
          <w:szCs w:val="24"/>
        </w:rPr>
        <w:t>o moduły A</w:t>
      </w:r>
      <w:r w:rsidR="00F52609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020E6F" w:rsidRPr="00020E6F">
        <w:rPr>
          <w:rFonts w:asciiTheme="minorHAnsi" w:hAnsiTheme="minorHAnsi" w:cstheme="minorHAnsi"/>
          <w:b/>
          <w:bCs/>
          <w:sz w:val="24"/>
          <w:szCs w:val="24"/>
        </w:rPr>
        <w:t>, zakup serwera oraz usługa wsparcia technicznego</w:t>
      </w:r>
      <w:r w:rsidRPr="00020E6F">
        <w:rPr>
          <w:rFonts w:asciiTheme="minorHAnsi" w:hAnsiTheme="minorHAnsi" w:cstheme="minorHAnsi"/>
          <w:b/>
          <w:bCs/>
          <w:sz w:val="24"/>
          <w:szCs w:val="24"/>
        </w:rPr>
        <w:t>”</w:t>
      </w:r>
      <w:bookmarkEnd w:id="1"/>
      <w:r w:rsidR="00307BD4" w:rsidRPr="00020E6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255279" w:rsidRPr="00020E6F">
        <w:rPr>
          <w:rFonts w:asciiTheme="minorHAnsi" w:hAnsiTheme="minorHAnsi" w:cstheme="minorHAnsi"/>
          <w:b/>
          <w:sz w:val="24"/>
          <w:szCs w:val="28"/>
        </w:rPr>
        <w:t>(Znak</w:t>
      </w:r>
      <w:r w:rsidR="00255279" w:rsidRPr="008C6AEA">
        <w:rPr>
          <w:rFonts w:asciiTheme="minorHAnsi" w:hAnsiTheme="minorHAnsi" w:cstheme="minorHAnsi"/>
          <w:b/>
          <w:sz w:val="24"/>
          <w:szCs w:val="28"/>
        </w:rPr>
        <w:t xml:space="preserve"> </w:t>
      </w:r>
      <w:r w:rsidR="00255279" w:rsidRPr="00DC5A91">
        <w:rPr>
          <w:rFonts w:asciiTheme="minorHAnsi" w:hAnsiTheme="minorHAnsi" w:cstheme="minorHAnsi"/>
          <w:b/>
          <w:sz w:val="24"/>
          <w:szCs w:val="28"/>
        </w:rPr>
        <w:t>postępowania: ZP</w:t>
      </w:r>
      <w:r w:rsidR="00620661" w:rsidRPr="00DC5A91">
        <w:rPr>
          <w:rFonts w:asciiTheme="minorHAnsi" w:hAnsiTheme="minorHAnsi" w:cstheme="minorHAnsi"/>
          <w:b/>
          <w:sz w:val="24"/>
          <w:szCs w:val="28"/>
        </w:rPr>
        <w:t>/</w:t>
      </w:r>
      <w:r w:rsidR="00DC5A91" w:rsidRPr="00DC5A91">
        <w:rPr>
          <w:rFonts w:asciiTheme="minorHAnsi" w:hAnsiTheme="minorHAnsi" w:cstheme="minorHAnsi"/>
          <w:b/>
          <w:sz w:val="24"/>
          <w:szCs w:val="28"/>
        </w:rPr>
        <w:t>77</w:t>
      </w:r>
      <w:r w:rsidR="00620661" w:rsidRPr="00DC5A91">
        <w:rPr>
          <w:rFonts w:asciiTheme="minorHAnsi" w:hAnsiTheme="minorHAnsi" w:cstheme="minorHAnsi"/>
          <w:b/>
          <w:sz w:val="24"/>
          <w:szCs w:val="28"/>
        </w:rPr>
        <w:t>/</w:t>
      </w:r>
      <w:r w:rsidR="00255279" w:rsidRPr="00DC5A91">
        <w:rPr>
          <w:rFonts w:asciiTheme="minorHAnsi" w:hAnsiTheme="minorHAnsi" w:cstheme="minorHAnsi"/>
          <w:b/>
          <w:sz w:val="24"/>
          <w:szCs w:val="28"/>
        </w:rPr>
        <w:t>202</w:t>
      </w:r>
      <w:r w:rsidR="00307BD4" w:rsidRPr="00DC5A91">
        <w:rPr>
          <w:rFonts w:asciiTheme="minorHAnsi" w:hAnsiTheme="minorHAnsi" w:cstheme="minorHAnsi"/>
          <w:b/>
          <w:sz w:val="24"/>
          <w:szCs w:val="28"/>
        </w:rPr>
        <w:t>5</w:t>
      </w:r>
      <w:r w:rsidR="00255279" w:rsidRPr="008C6AEA">
        <w:rPr>
          <w:rFonts w:asciiTheme="minorHAnsi" w:hAnsiTheme="minorHAnsi" w:cstheme="minorHAnsi"/>
          <w:b/>
          <w:sz w:val="24"/>
          <w:szCs w:val="28"/>
        </w:rPr>
        <w:t>/PN)</w:t>
      </w:r>
    </w:p>
    <w:p w14:paraId="1F0965D2" w14:textId="4EA9BA8E" w:rsidR="002E0230" w:rsidRPr="00E97AA4" w:rsidRDefault="00E97AA4" w:rsidP="00E97AA4">
      <w:pPr>
        <w:pStyle w:val="Akapitzlist"/>
        <w:numPr>
          <w:ilvl w:val="0"/>
          <w:numId w:val="17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i/>
          <w:color w:val="FF0000"/>
        </w:rPr>
      </w:pPr>
      <w:r w:rsidRPr="00E97AA4">
        <w:rPr>
          <w:rFonts w:asciiTheme="minorHAnsi" w:hAnsiTheme="minorHAnsi" w:cstheme="minorHAnsi"/>
          <w:sz w:val="22"/>
          <w:lang w:eastAsia="pl-PL"/>
        </w:rPr>
        <w:t xml:space="preserve">Oferujemy wykonanie przedmiotu zamówienia </w:t>
      </w:r>
      <w:r w:rsidR="00752149">
        <w:rPr>
          <w:rFonts w:asciiTheme="minorHAnsi" w:hAnsiTheme="minorHAnsi" w:cstheme="minorHAnsi"/>
          <w:sz w:val="22"/>
          <w:lang w:eastAsia="pl-PL"/>
        </w:rPr>
        <w:t>w</w:t>
      </w:r>
      <w:r>
        <w:rPr>
          <w:rFonts w:asciiTheme="minorHAnsi" w:hAnsiTheme="minorHAnsi" w:cstheme="minorHAnsi"/>
          <w:sz w:val="22"/>
          <w:lang w:eastAsia="pl-PL"/>
        </w:rPr>
        <w:t xml:space="preserve"> kwocie</w:t>
      </w:r>
      <w:r w:rsidR="002E0230" w:rsidRPr="00E97AA4">
        <w:rPr>
          <w:rFonts w:asciiTheme="minorHAnsi" w:hAnsiTheme="minorHAnsi" w:cstheme="minorHAnsi"/>
          <w:sz w:val="22"/>
          <w:lang w:eastAsia="pl-PL"/>
        </w:rPr>
        <w:t>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2268"/>
        <w:gridCol w:w="6799"/>
      </w:tblGrid>
      <w:tr w:rsidR="00752149" w:rsidRPr="00307BD4" w14:paraId="34E897D8" w14:textId="77777777" w:rsidTr="00752149">
        <w:trPr>
          <w:trHeight w:val="5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896177" w14:textId="77777777" w:rsidR="00020E6F" w:rsidRPr="00020E6F" w:rsidRDefault="00020E6F" w:rsidP="00020E6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16"/>
                <w:szCs w:val="22"/>
                <w:lang w:eastAsia="pl-PL"/>
              </w:rPr>
            </w:pPr>
            <w:r w:rsidRPr="00020E6F">
              <w:rPr>
                <w:rFonts w:asciiTheme="minorHAnsi" w:hAnsiTheme="minorHAnsi" w:cstheme="minorHAnsi"/>
                <w:b/>
                <w:sz w:val="16"/>
                <w:szCs w:val="22"/>
                <w:lang w:eastAsia="pl-PL"/>
              </w:rPr>
              <w:t>Usługa integracji systemu PACS z PUI, rozbudowa systemu RIS/PACS</w:t>
            </w:r>
          </w:p>
          <w:p w14:paraId="1D60C603" w14:textId="0A0E65F7" w:rsidR="00752149" w:rsidRPr="00752149" w:rsidRDefault="00020E6F" w:rsidP="00020E6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18"/>
                <w:szCs w:val="22"/>
                <w:lang w:eastAsia="pl-PL"/>
              </w:rPr>
            </w:pPr>
            <w:r w:rsidRPr="00020E6F">
              <w:rPr>
                <w:rFonts w:asciiTheme="minorHAnsi" w:hAnsiTheme="minorHAnsi" w:cstheme="minorHAnsi"/>
                <w:b/>
                <w:sz w:val="16"/>
                <w:szCs w:val="22"/>
                <w:lang w:eastAsia="pl-PL"/>
              </w:rPr>
              <w:t>o moduły A</w:t>
            </w:r>
            <w:r w:rsidR="00F52609">
              <w:rPr>
                <w:rFonts w:asciiTheme="minorHAnsi" w:hAnsiTheme="minorHAnsi" w:cstheme="minorHAnsi"/>
                <w:b/>
                <w:sz w:val="16"/>
                <w:szCs w:val="22"/>
                <w:lang w:eastAsia="pl-PL"/>
              </w:rPr>
              <w:t>I</w:t>
            </w:r>
            <w:r w:rsidRPr="00020E6F">
              <w:rPr>
                <w:rFonts w:asciiTheme="minorHAnsi" w:hAnsiTheme="minorHAnsi" w:cstheme="minorHAnsi"/>
                <w:b/>
                <w:sz w:val="16"/>
                <w:szCs w:val="22"/>
                <w:lang w:eastAsia="pl-PL"/>
              </w:rPr>
              <w:t>, zakup licencji i serwera oraz usługa wsparcia technicznego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66BA" w14:textId="436BE5EE" w:rsidR="00752149" w:rsidRPr="00307BD4" w:rsidRDefault="00752149" w:rsidP="00020E6F">
            <w:pPr>
              <w:tabs>
                <w:tab w:val="left" w:pos="284"/>
              </w:tabs>
              <w:spacing w:before="240"/>
              <w:jc w:val="both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1) </w:t>
            </w:r>
            <w:r w:rsidRPr="00307BD4">
              <w:rPr>
                <w:rFonts w:asciiTheme="minorHAnsi" w:hAnsiTheme="minorHAnsi" w:cstheme="minorHAnsi"/>
                <w:b/>
                <w:szCs w:val="22"/>
                <w:lang w:eastAsia="pl-PL"/>
              </w:rPr>
              <w:t>kwota netto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>: ………</w:t>
            </w:r>
            <w:r>
              <w:rPr>
                <w:rFonts w:asciiTheme="minorHAnsi" w:hAnsiTheme="minorHAnsi" w:cstheme="minorHAnsi"/>
                <w:szCs w:val="22"/>
                <w:lang w:eastAsia="pl-PL"/>
              </w:rPr>
              <w:t>………….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>……… zł</w:t>
            </w:r>
          </w:p>
          <w:p w14:paraId="10520077" w14:textId="5336BDA3" w:rsidR="00752149" w:rsidRPr="00307BD4" w:rsidRDefault="00752149" w:rsidP="00307BD4">
            <w:pPr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2) </w:t>
            </w:r>
            <w:r w:rsidRPr="00307BD4">
              <w:rPr>
                <w:rFonts w:asciiTheme="minorHAnsi" w:hAnsiTheme="minorHAnsi" w:cstheme="minorHAnsi"/>
                <w:b/>
                <w:szCs w:val="22"/>
                <w:lang w:eastAsia="pl-PL"/>
              </w:rPr>
              <w:t>kwota brutto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>: ………</w:t>
            </w:r>
            <w:r>
              <w:rPr>
                <w:rFonts w:asciiTheme="minorHAnsi" w:hAnsiTheme="minorHAnsi" w:cstheme="minorHAnsi"/>
                <w:szCs w:val="22"/>
                <w:lang w:eastAsia="pl-PL"/>
              </w:rPr>
              <w:t>………….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>……… zł</w:t>
            </w:r>
          </w:p>
        </w:tc>
      </w:tr>
    </w:tbl>
    <w:p w14:paraId="7C56F67C" w14:textId="77777777" w:rsidR="00714F5A" w:rsidRPr="00307BD4" w:rsidRDefault="00714F5A" w:rsidP="007D28D5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i/>
          <w:iCs/>
          <w:color w:val="FF0000"/>
          <w:sz w:val="18"/>
        </w:rPr>
      </w:pPr>
      <w:r w:rsidRPr="00307BD4">
        <w:rPr>
          <w:rFonts w:asciiTheme="minorHAnsi" w:hAnsiTheme="minorHAnsi" w:cstheme="minorHAnsi"/>
          <w:i/>
          <w:iCs/>
          <w:color w:val="FF0000"/>
          <w:sz w:val="18"/>
        </w:rPr>
        <w:t xml:space="preserve"> </w:t>
      </w:r>
    </w:p>
    <w:p w14:paraId="1D14B90C" w14:textId="37A1E9BA" w:rsidR="00F37F93" w:rsidRDefault="00F37F93" w:rsidP="00E97AA4">
      <w:pPr>
        <w:pStyle w:val="Blockquote"/>
        <w:numPr>
          <w:ilvl w:val="0"/>
          <w:numId w:val="17"/>
        </w:numPr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 xml:space="preserve">Oferowany przez nas termin płatności wynosi </w:t>
      </w:r>
      <w:r w:rsidR="001C4D02" w:rsidRPr="00307BD4">
        <w:rPr>
          <w:rFonts w:asciiTheme="minorHAnsi" w:hAnsiTheme="minorHAnsi" w:cstheme="minorHAnsi"/>
          <w:b/>
          <w:bCs/>
          <w:sz w:val="22"/>
          <w:szCs w:val="24"/>
        </w:rPr>
        <w:t>6</w:t>
      </w:r>
      <w:r w:rsidRPr="00307BD4">
        <w:rPr>
          <w:rFonts w:asciiTheme="minorHAnsi" w:hAnsiTheme="minorHAnsi" w:cstheme="minorHAnsi"/>
          <w:b/>
          <w:bCs/>
          <w:sz w:val="22"/>
          <w:szCs w:val="24"/>
        </w:rPr>
        <w:t xml:space="preserve">0 dni, </w:t>
      </w:r>
      <w:r w:rsidRPr="00307BD4">
        <w:rPr>
          <w:rFonts w:asciiTheme="minorHAnsi" w:hAnsiTheme="minorHAnsi" w:cstheme="minorHAnsi"/>
          <w:sz w:val="22"/>
          <w:szCs w:val="24"/>
        </w:rPr>
        <w:t xml:space="preserve">licząc od daty otrzymania przez Zamawiającego </w:t>
      </w:r>
      <w:r w:rsidR="000D5C86" w:rsidRPr="00307BD4">
        <w:rPr>
          <w:rFonts w:asciiTheme="minorHAnsi" w:hAnsiTheme="minorHAnsi" w:cstheme="minorHAnsi"/>
          <w:sz w:val="22"/>
          <w:szCs w:val="24"/>
        </w:rPr>
        <w:t xml:space="preserve">poprawnie wystawionej </w:t>
      </w:r>
      <w:r w:rsidRPr="00307BD4">
        <w:rPr>
          <w:rFonts w:asciiTheme="minorHAnsi" w:hAnsiTheme="minorHAnsi" w:cstheme="minorHAnsi"/>
          <w:sz w:val="22"/>
          <w:szCs w:val="24"/>
        </w:rPr>
        <w:t xml:space="preserve">faktury po zrealizowaniu zamówienia. </w:t>
      </w:r>
    </w:p>
    <w:p w14:paraId="5990556B" w14:textId="77777777" w:rsidR="002102DC" w:rsidRPr="002102DC" w:rsidRDefault="002102DC" w:rsidP="002102DC">
      <w:pPr>
        <w:pStyle w:val="Blockquote"/>
        <w:spacing w:before="0" w:after="0"/>
        <w:ind w:left="76" w:right="0"/>
        <w:jc w:val="both"/>
        <w:rPr>
          <w:rFonts w:asciiTheme="minorHAnsi" w:hAnsiTheme="minorHAnsi" w:cstheme="minorHAnsi"/>
          <w:sz w:val="10"/>
          <w:szCs w:val="24"/>
        </w:rPr>
      </w:pPr>
    </w:p>
    <w:p w14:paraId="1060BDDA" w14:textId="1129C357" w:rsidR="001A6FB5" w:rsidRDefault="001A6FB5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>Oświadczamy, że zapoznaliśmy się ze Specyfikacją Warunków Zamówienia</w:t>
      </w:r>
      <w:r w:rsidR="007F6CCB" w:rsidRPr="00307BD4">
        <w:rPr>
          <w:rFonts w:asciiTheme="minorHAnsi" w:hAnsiTheme="minorHAnsi" w:cstheme="minorHAnsi"/>
          <w:sz w:val="22"/>
          <w:szCs w:val="24"/>
        </w:rPr>
        <w:t>, nie wnosimy do niej żadnych zastrzeżeń</w:t>
      </w:r>
      <w:r w:rsidRPr="00307BD4">
        <w:rPr>
          <w:rFonts w:asciiTheme="minorHAnsi" w:hAnsiTheme="minorHAnsi" w:cstheme="minorHAnsi"/>
          <w:sz w:val="22"/>
          <w:szCs w:val="24"/>
        </w:rPr>
        <w:t xml:space="preserve"> i uznajemy się za związanych określonymi w niej zasadami postępowania</w:t>
      </w:r>
      <w:r w:rsidR="00D7088F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0A378F70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0"/>
          <w:szCs w:val="24"/>
        </w:rPr>
      </w:pPr>
    </w:p>
    <w:p w14:paraId="31C71B71" w14:textId="773047B6" w:rsidR="002102DC" w:rsidRDefault="001A6FB5" w:rsidP="002102DC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 xml:space="preserve">Oświadczamy, że uważamy się za związanych </w:t>
      </w:r>
      <w:r w:rsidR="007F6CCB" w:rsidRPr="00307BD4">
        <w:rPr>
          <w:rFonts w:asciiTheme="minorHAnsi" w:hAnsiTheme="minorHAnsi" w:cstheme="minorHAnsi"/>
          <w:sz w:val="22"/>
          <w:szCs w:val="24"/>
        </w:rPr>
        <w:t xml:space="preserve">niniejszą </w:t>
      </w:r>
      <w:r w:rsidRPr="00307BD4">
        <w:rPr>
          <w:rFonts w:asciiTheme="minorHAnsi" w:hAnsiTheme="minorHAnsi" w:cstheme="minorHAnsi"/>
          <w:sz w:val="22"/>
          <w:szCs w:val="24"/>
        </w:rPr>
        <w:t xml:space="preserve">ofertą </w:t>
      </w:r>
      <w:r w:rsidR="007F6CCB" w:rsidRPr="00307BD4">
        <w:rPr>
          <w:rFonts w:asciiTheme="minorHAnsi" w:hAnsiTheme="minorHAnsi" w:cstheme="minorHAnsi"/>
          <w:sz w:val="22"/>
          <w:szCs w:val="24"/>
        </w:rPr>
        <w:t>na czas wskazany w SWZ.</w:t>
      </w:r>
    </w:p>
    <w:p w14:paraId="123C14C5" w14:textId="77777777" w:rsidR="002102DC" w:rsidRPr="002102DC" w:rsidRDefault="002102DC" w:rsidP="002102DC">
      <w:pPr>
        <w:pStyle w:val="Blockquote"/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12"/>
          <w:szCs w:val="24"/>
        </w:rPr>
      </w:pPr>
    </w:p>
    <w:p w14:paraId="18DEF186" w14:textId="569F9719" w:rsidR="00D7088F" w:rsidRDefault="00D7088F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>Oświadczamy, że zapoznaliśmy się z projektem umowy i nie wnosimy w stosunku do niego żadnych uwag. W przypadku wyboru naszej oferty zobo</w:t>
      </w:r>
      <w:r w:rsidR="007F6CCB" w:rsidRPr="00307BD4">
        <w:rPr>
          <w:rFonts w:asciiTheme="minorHAnsi" w:hAnsiTheme="minorHAnsi" w:cstheme="minorHAnsi"/>
          <w:sz w:val="22"/>
          <w:szCs w:val="24"/>
        </w:rPr>
        <w:t>wiązujemy się do zawarcia umowy, wg załączonego</w:t>
      </w:r>
      <w:r w:rsidR="00F255B8" w:rsidRPr="00307BD4">
        <w:rPr>
          <w:rFonts w:asciiTheme="minorHAnsi" w:hAnsiTheme="minorHAnsi" w:cstheme="minorHAnsi"/>
          <w:sz w:val="22"/>
          <w:szCs w:val="24"/>
        </w:rPr>
        <w:t xml:space="preserve"> </w:t>
      </w:r>
      <w:r w:rsidR="007F6CCB" w:rsidRPr="00307BD4">
        <w:rPr>
          <w:rFonts w:asciiTheme="minorHAnsi" w:hAnsiTheme="minorHAnsi" w:cstheme="minorHAnsi"/>
          <w:sz w:val="22"/>
          <w:szCs w:val="24"/>
        </w:rPr>
        <w:t>do SWZ wzoru umowy, w miejscu i terminie wskazanym przez Zamawiającego.</w:t>
      </w:r>
    </w:p>
    <w:p w14:paraId="4374756B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4"/>
          <w:szCs w:val="24"/>
        </w:rPr>
      </w:pPr>
    </w:p>
    <w:p w14:paraId="398FB0B7" w14:textId="7C6D12FB" w:rsidR="00D7088F" w:rsidRDefault="007F6CCB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 xml:space="preserve">Oświadczamy, że realizowany </w:t>
      </w:r>
      <w:r w:rsidR="00D7088F" w:rsidRPr="00307BD4">
        <w:rPr>
          <w:rFonts w:asciiTheme="minorHAnsi" w:hAnsiTheme="minorHAnsi" w:cstheme="minorHAnsi"/>
          <w:sz w:val="22"/>
          <w:szCs w:val="24"/>
        </w:rPr>
        <w:t>przedmiot zamówienia będzie odpowiedniej jakości, wolny od jakichkolwiek wad oraz obciążeń prawami osób trzecich.</w:t>
      </w:r>
    </w:p>
    <w:p w14:paraId="7F7E2343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4"/>
          <w:szCs w:val="24"/>
        </w:rPr>
      </w:pPr>
    </w:p>
    <w:p w14:paraId="2D0A38D6" w14:textId="33B1D0B2" w:rsidR="00DC2BFC" w:rsidRDefault="005507E2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 xml:space="preserve">Oświadczamy, </w:t>
      </w:r>
      <w:r w:rsidR="00AD774B" w:rsidRPr="00307BD4">
        <w:rPr>
          <w:rFonts w:asciiTheme="minorHAnsi" w:hAnsiTheme="minorHAnsi" w:cstheme="minorHAnsi"/>
          <w:sz w:val="22"/>
          <w:szCs w:val="24"/>
        </w:rPr>
        <w:t>że</w:t>
      </w:r>
      <w:r w:rsidRPr="00307BD4">
        <w:rPr>
          <w:rFonts w:asciiTheme="minorHAnsi" w:hAnsiTheme="minorHAnsi" w:cstheme="minorHAnsi"/>
          <w:sz w:val="22"/>
          <w:szCs w:val="24"/>
        </w:rPr>
        <w:t xml:space="preserve"> oferta</w:t>
      </w:r>
      <w:r w:rsidR="00D7088F" w:rsidRPr="00307BD4">
        <w:rPr>
          <w:rFonts w:asciiTheme="minorHAnsi" w:hAnsiTheme="minorHAnsi" w:cstheme="minorHAnsi"/>
          <w:sz w:val="22"/>
          <w:szCs w:val="24"/>
        </w:rPr>
        <w:t xml:space="preserve"> uwzględnia</w:t>
      </w:r>
      <w:r w:rsidRPr="00307BD4">
        <w:rPr>
          <w:rFonts w:asciiTheme="minorHAnsi" w:hAnsiTheme="minorHAnsi" w:cstheme="minorHAnsi"/>
          <w:sz w:val="22"/>
          <w:szCs w:val="24"/>
        </w:rPr>
        <w:t xml:space="preserve"> wszystkie koszty związane z </w:t>
      </w:r>
      <w:r w:rsidR="00D7088F" w:rsidRPr="00307BD4">
        <w:rPr>
          <w:rFonts w:asciiTheme="minorHAnsi" w:hAnsiTheme="minorHAnsi" w:cstheme="minorHAnsi"/>
          <w:sz w:val="22"/>
          <w:szCs w:val="24"/>
        </w:rPr>
        <w:t>realizacją</w:t>
      </w:r>
      <w:r w:rsidRPr="00307BD4">
        <w:rPr>
          <w:rFonts w:asciiTheme="minorHAnsi" w:hAnsiTheme="minorHAnsi" w:cstheme="minorHAnsi"/>
          <w:sz w:val="22"/>
          <w:szCs w:val="24"/>
        </w:rPr>
        <w:t xml:space="preserve"> przedmiotu </w:t>
      </w:r>
      <w:r w:rsidR="00D7088F" w:rsidRPr="00307BD4">
        <w:rPr>
          <w:rFonts w:asciiTheme="minorHAnsi" w:hAnsiTheme="minorHAnsi" w:cstheme="minorHAnsi"/>
          <w:sz w:val="22"/>
          <w:szCs w:val="24"/>
        </w:rPr>
        <w:t>zamówienia</w:t>
      </w:r>
      <w:r w:rsidRPr="00307BD4">
        <w:rPr>
          <w:rFonts w:asciiTheme="minorHAnsi" w:hAnsiTheme="minorHAnsi" w:cstheme="minorHAnsi"/>
          <w:sz w:val="22"/>
          <w:szCs w:val="24"/>
        </w:rPr>
        <w:t xml:space="preserve"> włącznie z wszelkimi kosztami wynikającymi z zapisów SWZ</w:t>
      </w:r>
      <w:r w:rsidR="00D7088F" w:rsidRPr="00307BD4">
        <w:rPr>
          <w:rFonts w:asciiTheme="minorHAnsi" w:hAnsiTheme="minorHAnsi" w:cstheme="minorHAnsi"/>
          <w:sz w:val="22"/>
          <w:szCs w:val="24"/>
        </w:rPr>
        <w:t xml:space="preserve"> i projektu umowy</w:t>
      </w:r>
      <w:r w:rsidRPr="00307BD4">
        <w:rPr>
          <w:rFonts w:asciiTheme="minorHAnsi" w:hAnsiTheme="minorHAnsi" w:cstheme="minorHAnsi"/>
          <w:sz w:val="22"/>
          <w:szCs w:val="24"/>
        </w:rPr>
        <w:t>.</w:t>
      </w:r>
    </w:p>
    <w:p w14:paraId="479FFD41" w14:textId="77777777" w:rsidR="002102DC" w:rsidRPr="002102DC" w:rsidRDefault="002102DC" w:rsidP="002102DC">
      <w:pPr>
        <w:pStyle w:val="Blockquote"/>
        <w:spacing w:before="0" w:after="0"/>
        <w:ind w:left="0" w:right="0"/>
        <w:jc w:val="both"/>
        <w:rPr>
          <w:rFonts w:asciiTheme="minorHAnsi" w:hAnsiTheme="minorHAnsi" w:cstheme="minorHAnsi"/>
          <w:sz w:val="10"/>
          <w:szCs w:val="24"/>
        </w:rPr>
      </w:pPr>
    </w:p>
    <w:p w14:paraId="24527CE1" w14:textId="67B11001" w:rsidR="00AD774B" w:rsidRDefault="007F6CCB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lastRenderedPageBreak/>
        <w:t>Oświadczamy, że przedmiot zamówienia wykonamy zgodnie z obowiązującymi przepisami prawa</w:t>
      </w:r>
      <w:r w:rsidR="00B8676A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337216DE" w14:textId="77777777" w:rsidR="002102DC" w:rsidRPr="002102DC" w:rsidRDefault="002102DC" w:rsidP="002102DC">
      <w:pPr>
        <w:pStyle w:val="Blockquote"/>
        <w:spacing w:before="0" w:after="0"/>
        <w:ind w:left="0" w:right="0"/>
        <w:jc w:val="both"/>
        <w:rPr>
          <w:rFonts w:asciiTheme="minorHAnsi" w:hAnsiTheme="minorHAnsi" w:cstheme="minorHAnsi"/>
          <w:sz w:val="12"/>
          <w:szCs w:val="24"/>
        </w:rPr>
      </w:pPr>
    </w:p>
    <w:p w14:paraId="7C33357E" w14:textId="6F4E161B" w:rsidR="005507E2" w:rsidRPr="00307BD4" w:rsidRDefault="005507E2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 xml:space="preserve">Integralną częścią oferty są wszystkie załączniki do oferty wymagane w </w:t>
      </w:r>
      <w:r w:rsidR="00535933" w:rsidRPr="00307BD4">
        <w:rPr>
          <w:rFonts w:asciiTheme="minorHAnsi" w:hAnsiTheme="minorHAnsi" w:cstheme="minorHAnsi"/>
          <w:sz w:val="22"/>
          <w:szCs w:val="24"/>
        </w:rPr>
        <w:t>S</w:t>
      </w:r>
      <w:r w:rsidRPr="00307BD4">
        <w:rPr>
          <w:rFonts w:asciiTheme="minorHAnsi" w:hAnsiTheme="minorHAnsi" w:cstheme="minorHAnsi"/>
          <w:sz w:val="22"/>
          <w:szCs w:val="24"/>
        </w:rPr>
        <w:t xml:space="preserve">pecyfikacji </w:t>
      </w:r>
      <w:r w:rsidR="00535933" w:rsidRPr="00307BD4">
        <w:rPr>
          <w:rFonts w:asciiTheme="minorHAnsi" w:hAnsiTheme="minorHAnsi" w:cstheme="minorHAnsi"/>
          <w:sz w:val="22"/>
          <w:szCs w:val="24"/>
        </w:rPr>
        <w:t xml:space="preserve">Warunków Zamówienia </w:t>
      </w:r>
      <w:r w:rsidRPr="00307BD4">
        <w:rPr>
          <w:rFonts w:asciiTheme="minorHAnsi" w:hAnsiTheme="minorHAnsi" w:cstheme="minorHAnsi"/>
          <w:sz w:val="22"/>
          <w:szCs w:val="24"/>
        </w:rPr>
        <w:t>jako niezbędne</w:t>
      </w:r>
      <w:r w:rsidR="000D5C86" w:rsidRPr="00307BD4">
        <w:rPr>
          <w:rFonts w:asciiTheme="minorHAnsi" w:hAnsiTheme="minorHAnsi" w:cstheme="minorHAnsi"/>
          <w:sz w:val="22"/>
          <w:szCs w:val="24"/>
        </w:rPr>
        <w:t>,</w:t>
      </w:r>
      <w:r w:rsidRPr="00307BD4">
        <w:rPr>
          <w:rFonts w:asciiTheme="minorHAnsi" w:hAnsiTheme="minorHAnsi" w:cstheme="minorHAnsi"/>
          <w:sz w:val="22"/>
          <w:szCs w:val="24"/>
        </w:rPr>
        <w:t xml:space="preserve"> tj.:</w:t>
      </w:r>
    </w:p>
    <w:p w14:paraId="1D0AE516" w14:textId="665DFFF9" w:rsidR="00CA67EB" w:rsidRPr="00307BD4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formularz asortymentowo-cenowy stanowiący załącznik nr 7 do SWZ,</w:t>
      </w:r>
    </w:p>
    <w:p w14:paraId="46034646" w14:textId="77777777" w:rsidR="00CA67EB" w:rsidRPr="00307BD4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opis przedmiotu zamówienia stanowiący załącznik nr 8 do SWZ,</w:t>
      </w:r>
    </w:p>
    <w:p w14:paraId="126C667D" w14:textId="6B484DDC" w:rsidR="004B2394" w:rsidRPr="00BE1928" w:rsidRDefault="00CA67EB" w:rsidP="00BE1928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oświadczenie z art. 125 ust. 1 ustawy załącznik nr 3 do SWZ</w:t>
      </w:r>
      <w:r w:rsidR="004B2394" w:rsidRPr="00307BD4">
        <w:rPr>
          <w:rFonts w:asciiTheme="minorHAnsi" w:hAnsiTheme="minorHAnsi" w:cstheme="minorHAnsi"/>
          <w:bCs/>
          <w:sz w:val="22"/>
        </w:rPr>
        <w:t>,</w:t>
      </w:r>
    </w:p>
    <w:p w14:paraId="7BBBB124" w14:textId="47112D6B" w:rsidR="00B106FF" w:rsidRPr="00F10800" w:rsidRDefault="00B106FF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F10800">
        <w:rPr>
          <w:rFonts w:asciiTheme="minorHAnsi" w:hAnsiTheme="minorHAnsi" w:cstheme="minorHAnsi"/>
          <w:bCs/>
          <w:sz w:val="22"/>
        </w:rPr>
        <w:t xml:space="preserve">oświadczenie </w:t>
      </w:r>
      <w:r w:rsidR="00850F4C">
        <w:rPr>
          <w:rFonts w:asciiTheme="minorHAnsi" w:hAnsiTheme="minorHAnsi" w:cstheme="minorHAnsi"/>
          <w:bCs/>
          <w:sz w:val="22"/>
        </w:rPr>
        <w:t>o niepodleganiu wykluczeniu</w:t>
      </w:r>
      <w:r w:rsidRPr="00F10800">
        <w:rPr>
          <w:rFonts w:asciiTheme="minorHAnsi" w:hAnsiTheme="minorHAnsi" w:cstheme="minorHAnsi"/>
          <w:bCs/>
          <w:sz w:val="22"/>
        </w:rPr>
        <w:t xml:space="preserve"> załącznik nr </w:t>
      </w:r>
      <w:r w:rsidR="00850F4C">
        <w:rPr>
          <w:rFonts w:asciiTheme="minorHAnsi" w:hAnsiTheme="minorHAnsi" w:cstheme="minorHAnsi"/>
          <w:bCs/>
          <w:sz w:val="22"/>
        </w:rPr>
        <w:t>9</w:t>
      </w:r>
      <w:r w:rsidR="004C374C">
        <w:rPr>
          <w:rFonts w:asciiTheme="minorHAnsi" w:hAnsiTheme="minorHAnsi" w:cstheme="minorHAnsi"/>
          <w:bCs/>
          <w:sz w:val="22"/>
        </w:rPr>
        <w:t xml:space="preserve"> </w:t>
      </w:r>
      <w:r w:rsidRPr="00F10800">
        <w:rPr>
          <w:rFonts w:asciiTheme="minorHAnsi" w:hAnsiTheme="minorHAnsi" w:cstheme="minorHAnsi"/>
          <w:bCs/>
          <w:sz w:val="22"/>
        </w:rPr>
        <w:t>do SWZ,</w:t>
      </w:r>
    </w:p>
    <w:p w14:paraId="04C218F4" w14:textId="79084154" w:rsidR="00CA67EB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F10800">
        <w:rPr>
          <w:rFonts w:asciiTheme="minorHAnsi" w:hAnsiTheme="minorHAnsi" w:cstheme="minorHAnsi"/>
          <w:bCs/>
          <w:sz w:val="22"/>
        </w:rPr>
        <w:t>zobowiązanie</w:t>
      </w:r>
      <w:r w:rsidRPr="00307BD4">
        <w:rPr>
          <w:rFonts w:asciiTheme="minorHAnsi" w:hAnsiTheme="minorHAnsi" w:cstheme="minorHAnsi"/>
          <w:bCs/>
          <w:sz w:val="22"/>
        </w:rPr>
        <w:t xml:space="preserve"> do udostępnienia zasobów </w:t>
      </w:r>
      <w:r w:rsidR="00964C19" w:rsidRPr="00307BD4">
        <w:rPr>
          <w:rFonts w:asciiTheme="minorHAnsi" w:hAnsiTheme="minorHAnsi" w:cstheme="minorHAnsi"/>
          <w:bCs/>
          <w:sz w:val="22"/>
        </w:rPr>
        <w:t>(</w:t>
      </w:r>
      <w:r w:rsidRPr="00307BD4">
        <w:rPr>
          <w:rFonts w:asciiTheme="minorHAnsi" w:hAnsiTheme="minorHAnsi" w:cstheme="minorHAnsi"/>
          <w:bCs/>
          <w:sz w:val="22"/>
        </w:rPr>
        <w:t>jeżeli dotyczy</w:t>
      </w:r>
      <w:r w:rsidR="00964C19" w:rsidRPr="00307BD4">
        <w:rPr>
          <w:rFonts w:asciiTheme="minorHAnsi" w:hAnsiTheme="minorHAnsi" w:cstheme="minorHAnsi"/>
          <w:bCs/>
          <w:sz w:val="22"/>
        </w:rPr>
        <w:t>)</w:t>
      </w:r>
      <w:r w:rsidRPr="00307BD4">
        <w:rPr>
          <w:rFonts w:asciiTheme="minorHAnsi" w:hAnsiTheme="minorHAnsi" w:cstheme="minorHAnsi"/>
          <w:bCs/>
          <w:sz w:val="22"/>
        </w:rPr>
        <w:t xml:space="preserve"> załącznik </w:t>
      </w:r>
      <w:r w:rsidR="00B80ED1" w:rsidRPr="00307BD4">
        <w:rPr>
          <w:rFonts w:asciiTheme="minorHAnsi" w:hAnsiTheme="minorHAnsi" w:cstheme="minorHAnsi"/>
          <w:bCs/>
          <w:sz w:val="22"/>
        </w:rPr>
        <w:t>n</w:t>
      </w:r>
      <w:r w:rsidRPr="00307BD4">
        <w:rPr>
          <w:rFonts w:asciiTheme="minorHAnsi" w:hAnsiTheme="minorHAnsi" w:cstheme="minorHAnsi"/>
          <w:bCs/>
          <w:sz w:val="22"/>
        </w:rPr>
        <w:t>r 6 do SWZ</w:t>
      </w:r>
      <w:r w:rsidR="004B2394" w:rsidRPr="00307BD4">
        <w:rPr>
          <w:rFonts w:asciiTheme="minorHAnsi" w:hAnsiTheme="minorHAnsi" w:cstheme="minorHAnsi"/>
          <w:bCs/>
          <w:sz w:val="22"/>
        </w:rPr>
        <w:t>,</w:t>
      </w:r>
    </w:p>
    <w:p w14:paraId="4CBF1D17" w14:textId="06E25FA9" w:rsidR="004C374C" w:rsidRPr="00307BD4" w:rsidRDefault="004C374C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4C374C">
        <w:rPr>
          <w:rFonts w:asciiTheme="minorHAnsi" w:hAnsiTheme="minorHAnsi" w:cstheme="minorHAnsi"/>
          <w:bCs/>
          <w:sz w:val="22"/>
        </w:rPr>
        <w:t>przedmiotow</w:t>
      </w:r>
      <w:r>
        <w:rPr>
          <w:rFonts w:asciiTheme="minorHAnsi" w:hAnsiTheme="minorHAnsi" w:cstheme="minorHAnsi"/>
          <w:bCs/>
          <w:sz w:val="22"/>
        </w:rPr>
        <w:t>e</w:t>
      </w:r>
      <w:r w:rsidRPr="004C374C">
        <w:rPr>
          <w:rFonts w:asciiTheme="minorHAnsi" w:hAnsiTheme="minorHAnsi" w:cstheme="minorHAnsi"/>
          <w:bCs/>
          <w:sz w:val="22"/>
        </w:rPr>
        <w:t xml:space="preserve"> środk</w:t>
      </w:r>
      <w:r>
        <w:rPr>
          <w:rFonts w:asciiTheme="minorHAnsi" w:hAnsiTheme="minorHAnsi" w:cstheme="minorHAnsi"/>
          <w:bCs/>
          <w:sz w:val="22"/>
        </w:rPr>
        <w:t>i</w:t>
      </w:r>
      <w:r w:rsidRPr="004C374C">
        <w:rPr>
          <w:rFonts w:asciiTheme="minorHAnsi" w:hAnsiTheme="minorHAnsi" w:cstheme="minorHAnsi"/>
          <w:bCs/>
          <w:sz w:val="22"/>
        </w:rPr>
        <w:t xml:space="preserve"> dowodow</w:t>
      </w:r>
      <w:r>
        <w:rPr>
          <w:rFonts w:asciiTheme="minorHAnsi" w:hAnsiTheme="minorHAnsi" w:cstheme="minorHAnsi"/>
          <w:bCs/>
          <w:sz w:val="22"/>
        </w:rPr>
        <w:t>e – pkt 3.2 SWZ</w:t>
      </w:r>
      <w:r w:rsidR="000F43A9">
        <w:rPr>
          <w:rFonts w:asciiTheme="minorHAnsi" w:hAnsiTheme="minorHAnsi" w:cstheme="minorHAnsi"/>
          <w:bCs/>
          <w:sz w:val="22"/>
        </w:rPr>
        <w:t>,</w:t>
      </w:r>
    </w:p>
    <w:p w14:paraId="2543F90C" w14:textId="36A974F3" w:rsidR="00CA67EB" w:rsidRPr="00307BD4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pełnomocnictwo upoważniające do złożenia oferty, o ile ofertę składa pełnomocnik</w:t>
      </w:r>
      <w:r w:rsidR="004B2394" w:rsidRPr="00307BD4">
        <w:rPr>
          <w:rFonts w:asciiTheme="minorHAnsi" w:hAnsiTheme="minorHAnsi" w:cstheme="minorHAnsi"/>
          <w:bCs/>
          <w:sz w:val="22"/>
        </w:rPr>
        <w:t>,</w:t>
      </w:r>
    </w:p>
    <w:p w14:paraId="032B778C" w14:textId="3681DD8C" w:rsidR="002102DC" w:rsidRDefault="00CA67EB" w:rsidP="002102DC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pełnomocnictwo dla pełnomocnika do reprezentowania w postępowaniu Wykonawców wspólnie ubiegających się o udzielenie zamówienia – dotyczy ofert składanych przez Wykonawców wspólnie ubiegających się o udzielenie zamówienia.</w:t>
      </w:r>
    </w:p>
    <w:p w14:paraId="2F1D1588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993"/>
        <w:jc w:val="both"/>
        <w:rPr>
          <w:rFonts w:asciiTheme="minorHAnsi" w:hAnsiTheme="minorHAnsi" w:cstheme="minorHAnsi"/>
          <w:bCs/>
          <w:sz w:val="16"/>
        </w:rPr>
      </w:pPr>
    </w:p>
    <w:p w14:paraId="71A2498F" w14:textId="1FA575DB" w:rsidR="002102DC" w:rsidRDefault="00535933" w:rsidP="002102DC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Zgodnie z art.</w:t>
      </w:r>
      <w:r w:rsidR="004B14FC" w:rsidRPr="00307BD4">
        <w:rPr>
          <w:rFonts w:asciiTheme="minorHAnsi" w:hAnsiTheme="minorHAnsi" w:cstheme="minorHAnsi"/>
          <w:bCs/>
          <w:sz w:val="22"/>
        </w:rPr>
        <w:t xml:space="preserve"> 60 ustawy </w:t>
      </w:r>
      <w:proofErr w:type="spellStart"/>
      <w:r w:rsidR="004B14FC" w:rsidRPr="00307BD4">
        <w:rPr>
          <w:rFonts w:asciiTheme="minorHAnsi" w:hAnsiTheme="minorHAnsi" w:cstheme="minorHAnsi"/>
          <w:bCs/>
          <w:sz w:val="22"/>
        </w:rPr>
        <w:t>Pzp</w:t>
      </w:r>
      <w:proofErr w:type="spellEnd"/>
      <w:r w:rsidR="004B14FC" w:rsidRPr="00307BD4">
        <w:rPr>
          <w:rFonts w:asciiTheme="minorHAnsi" w:hAnsiTheme="minorHAnsi" w:cstheme="minorHAnsi"/>
          <w:bCs/>
          <w:sz w:val="22"/>
        </w:rPr>
        <w:t>, informujemy, że:</w:t>
      </w:r>
      <w:r w:rsidR="002102DC" w:rsidRPr="002102DC">
        <w:t xml:space="preserve"> </w:t>
      </w:r>
      <w:r w:rsidR="002102DC" w:rsidRPr="002102DC">
        <w:rPr>
          <w:rFonts w:asciiTheme="minorHAnsi" w:hAnsiTheme="minorHAnsi" w:cstheme="minorHAnsi"/>
          <w:bCs/>
          <w:i/>
          <w:color w:val="4F81BD" w:themeColor="accent1"/>
          <w:sz w:val="22"/>
        </w:rPr>
        <w:t>(odpowiednie zaznaczyć X)</w:t>
      </w:r>
    </w:p>
    <w:p w14:paraId="620FC460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22"/>
        </w:rPr>
      </w:pPr>
    </w:p>
    <w:tbl>
      <w:tblPr>
        <w:tblW w:w="932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8376"/>
        <w:gridCol w:w="534"/>
      </w:tblGrid>
      <w:tr w:rsidR="002102DC" w14:paraId="65DFAFD9" w14:textId="77777777" w:rsidTr="002102D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F5EC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a)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4C0F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zamierzamy powierzyć podwykonawcom wykonanie następujących części zamówienia,</w:t>
            </w:r>
          </w:p>
          <w:p w14:paraId="0CF3EABD" w14:textId="1727B986" w:rsidR="002102DC" w:rsidRPr="006B5286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…………………………………………………</w:t>
            </w:r>
            <w:r w:rsidR="006B5286">
              <w:rPr>
                <w:rFonts w:asciiTheme="minorHAnsi" w:hAnsiTheme="minorHAnsi" w:cstheme="minorHAnsi"/>
                <w:bCs/>
                <w:sz w:val="22"/>
              </w:rPr>
              <w:t>………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……………… </w:t>
            </w:r>
            <w:r w:rsidRPr="006B5286">
              <w:rPr>
                <w:rFonts w:asciiTheme="minorHAnsi" w:hAnsiTheme="minorHAnsi" w:cstheme="minorHAnsi"/>
                <w:bCs/>
                <w:sz w:val="18"/>
              </w:rPr>
              <w:t>(wskazać podwykonawcę oraz powierzone części);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D16" w14:textId="77777777" w:rsidR="002102DC" w:rsidRDefault="002102DC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2"/>
              </w:rPr>
            </w:pPr>
          </w:p>
        </w:tc>
      </w:tr>
      <w:tr w:rsidR="002102DC" w14:paraId="5FF1714E" w14:textId="77777777" w:rsidTr="002102DC">
        <w:trPr>
          <w:trHeight w:val="58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1423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b)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69AA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nie zamierzamy powierzyć podwykonawcom wykonania części zamówienia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8EA0" w14:textId="77777777" w:rsidR="002102DC" w:rsidRDefault="002102DC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2"/>
              </w:rPr>
            </w:pPr>
          </w:p>
        </w:tc>
      </w:tr>
    </w:tbl>
    <w:p w14:paraId="00EF25ED" w14:textId="77777777" w:rsidR="002102DC" w:rsidRPr="002102DC" w:rsidRDefault="002102DC" w:rsidP="002102DC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12"/>
        </w:rPr>
      </w:pPr>
    </w:p>
    <w:p w14:paraId="31FCC867" w14:textId="718EA978" w:rsidR="00535933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Dane zawarte w załączonych do oferty oświadczeniach są aktualne na dzień składania ofert.</w:t>
      </w:r>
    </w:p>
    <w:p w14:paraId="09085F87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12"/>
        </w:rPr>
      </w:pPr>
    </w:p>
    <w:p w14:paraId="2912BED2" w14:textId="01DDA5F3" w:rsidR="00535933" w:rsidRPr="00307BD4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Dane kontaktowe do porozumiewania się Zamawiającego z Wykonawcą w sprawie przedmiotowego postępowania:</w:t>
      </w:r>
    </w:p>
    <w:p w14:paraId="2F341C77" w14:textId="64FA52F1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imię i nazwisko ……………………………</w:t>
      </w:r>
    </w:p>
    <w:p w14:paraId="41D6F927" w14:textId="4ABAD5A6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2EC08E49" w14:textId="21457185" w:rsidR="00535933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0020CCFE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96"/>
        <w:jc w:val="both"/>
        <w:rPr>
          <w:rFonts w:asciiTheme="minorHAnsi" w:hAnsiTheme="minorHAnsi" w:cstheme="minorHAnsi"/>
          <w:bCs/>
          <w:sz w:val="16"/>
        </w:rPr>
      </w:pPr>
    </w:p>
    <w:p w14:paraId="3F1EA950" w14:textId="4A64C4D0" w:rsidR="00535933" w:rsidRPr="00307BD4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 xml:space="preserve">Dane kontaktowe osoby odpowiedzialnej za </w:t>
      </w:r>
      <w:r w:rsidR="00CC75F7" w:rsidRPr="00CC75F7">
        <w:rPr>
          <w:rFonts w:asciiTheme="minorHAnsi" w:hAnsiTheme="minorHAnsi" w:cstheme="minorHAnsi"/>
          <w:bCs/>
          <w:sz w:val="22"/>
        </w:rPr>
        <w:t>przebieg oraz realizację umowy</w:t>
      </w:r>
      <w:r w:rsidR="00CC75F7">
        <w:rPr>
          <w:rFonts w:asciiTheme="minorHAnsi" w:hAnsiTheme="minorHAnsi" w:cstheme="minorHAnsi"/>
          <w:bCs/>
          <w:sz w:val="22"/>
        </w:rPr>
        <w:t xml:space="preserve"> </w:t>
      </w:r>
      <w:r w:rsidR="00CC75F7" w:rsidRPr="00CC75F7">
        <w:rPr>
          <w:rFonts w:asciiTheme="minorHAnsi" w:hAnsiTheme="minorHAnsi" w:cstheme="minorHAnsi"/>
          <w:bCs/>
          <w:sz w:val="22"/>
        </w:rPr>
        <w:t>(umowa § 6 pkt. 1):</w:t>
      </w:r>
    </w:p>
    <w:p w14:paraId="165249FE" w14:textId="77777777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imię i nazwisko …………………………….</w:t>
      </w:r>
    </w:p>
    <w:p w14:paraId="1EE091E7" w14:textId="77777777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682987D9" w14:textId="5E4BB5F9" w:rsidR="00535933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1990F8B6" w14:textId="77777777" w:rsidR="00CC75F7" w:rsidRPr="00CC75F7" w:rsidRDefault="00CC75F7" w:rsidP="00CC75F7">
      <w:pPr>
        <w:pStyle w:val="Akapitzlist"/>
        <w:widowControl w:val="0"/>
        <w:autoSpaceDE w:val="0"/>
        <w:spacing w:before="100"/>
        <w:ind w:left="796"/>
        <w:jc w:val="both"/>
        <w:rPr>
          <w:rFonts w:asciiTheme="minorHAnsi" w:hAnsiTheme="minorHAnsi" w:cstheme="minorHAnsi"/>
          <w:bCs/>
          <w:sz w:val="18"/>
        </w:rPr>
      </w:pPr>
    </w:p>
    <w:p w14:paraId="42F9E160" w14:textId="77777777" w:rsidR="00CC75F7" w:rsidRPr="00CC75F7" w:rsidRDefault="00CC75F7" w:rsidP="00CC75F7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22"/>
        </w:rPr>
      </w:pPr>
      <w:r w:rsidRPr="00CC75F7">
        <w:rPr>
          <w:rFonts w:asciiTheme="minorHAnsi" w:hAnsiTheme="minorHAnsi" w:cstheme="minorHAnsi"/>
          <w:bCs/>
          <w:sz w:val="22"/>
        </w:rPr>
        <w:t xml:space="preserve">15.1. Możliwość zawarcia umowy elektronicznie:  TAK / NIE   </w:t>
      </w:r>
      <w:r w:rsidRPr="00CC75F7">
        <w:rPr>
          <w:rFonts w:asciiTheme="minorHAnsi" w:hAnsiTheme="minorHAnsi" w:cstheme="minorHAnsi"/>
          <w:bCs/>
          <w:color w:val="0070C0"/>
          <w:sz w:val="22"/>
        </w:rPr>
        <w:t>(niepotrzebne skreślić)</w:t>
      </w:r>
    </w:p>
    <w:p w14:paraId="0747E603" w14:textId="77777777" w:rsidR="00CC75F7" w:rsidRPr="00CC75F7" w:rsidRDefault="00CC75F7" w:rsidP="00CC75F7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22"/>
        </w:rPr>
      </w:pPr>
      <w:r w:rsidRPr="00CC75F7">
        <w:rPr>
          <w:rFonts w:asciiTheme="minorHAnsi" w:hAnsiTheme="minorHAnsi" w:cstheme="minorHAnsi"/>
          <w:bCs/>
          <w:sz w:val="22"/>
        </w:rPr>
        <w:t>Jeżeli TAK, proszę podać osobę reprezentowaną do podpisania umowy w formie elektronicznej:</w:t>
      </w:r>
    </w:p>
    <w:p w14:paraId="6C4FB52A" w14:textId="77777777" w:rsidR="00CC75F7" w:rsidRPr="00CC75F7" w:rsidRDefault="00CC75F7" w:rsidP="00CC75F7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22"/>
        </w:rPr>
      </w:pPr>
    </w:p>
    <w:p w14:paraId="455E9288" w14:textId="48E5EF50" w:rsidR="00CC75F7" w:rsidRDefault="00CC75F7" w:rsidP="00CC75F7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22"/>
        </w:rPr>
      </w:pPr>
      <w:r w:rsidRPr="00CC75F7">
        <w:rPr>
          <w:rFonts w:asciiTheme="minorHAnsi" w:hAnsiTheme="minorHAnsi" w:cstheme="minorHAnsi"/>
          <w:bCs/>
          <w:sz w:val="22"/>
        </w:rPr>
        <w:t>……………………………………………………………………………………</w:t>
      </w:r>
    </w:p>
    <w:p w14:paraId="09D75B34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96"/>
        <w:jc w:val="both"/>
        <w:rPr>
          <w:rFonts w:asciiTheme="minorHAnsi" w:hAnsiTheme="minorHAnsi" w:cstheme="minorHAnsi"/>
          <w:bCs/>
          <w:sz w:val="12"/>
        </w:rPr>
      </w:pPr>
    </w:p>
    <w:p w14:paraId="0A4AFA1C" w14:textId="25D28DA7" w:rsidR="00E228C0" w:rsidRDefault="00E228C0" w:rsidP="00E97AA4">
      <w:pPr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</w:t>
      </w:r>
      <w:r w:rsidR="00C858A2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19911653" w14:textId="77777777" w:rsidR="002102DC" w:rsidRPr="002102DC" w:rsidRDefault="002102DC" w:rsidP="002102DC">
      <w:pPr>
        <w:ind w:left="76"/>
        <w:jc w:val="both"/>
        <w:rPr>
          <w:rFonts w:asciiTheme="minorHAnsi" w:hAnsiTheme="minorHAnsi" w:cstheme="minorHAnsi"/>
          <w:sz w:val="12"/>
          <w:szCs w:val="24"/>
        </w:rPr>
      </w:pPr>
    </w:p>
    <w:p w14:paraId="15836589" w14:textId="1C559D76" w:rsidR="002102DC" w:rsidRDefault="00E228C0" w:rsidP="002102DC">
      <w:pPr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2102DC">
        <w:rPr>
          <w:rFonts w:asciiTheme="minorHAnsi" w:hAnsiTheme="minorHAnsi" w:cstheme="minorHAnsi"/>
          <w:b/>
          <w:sz w:val="22"/>
          <w:szCs w:val="24"/>
        </w:rPr>
        <w:t>Należy określić wielkość przedsiębiorstwa</w:t>
      </w:r>
      <w:r w:rsidRPr="002102DC">
        <w:rPr>
          <w:rFonts w:asciiTheme="minorHAnsi" w:hAnsiTheme="minorHAnsi" w:cstheme="minorHAnsi"/>
          <w:sz w:val="22"/>
          <w:szCs w:val="24"/>
        </w:rPr>
        <w:t xml:space="preserve"> </w:t>
      </w:r>
      <w:r w:rsidRPr="00307BD4">
        <w:rPr>
          <w:rFonts w:asciiTheme="minorHAnsi" w:hAnsiTheme="minorHAnsi" w:cstheme="minorHAnsi"/>
          <w:sz w:val="22"/>
          <w:szCs w:val="24"/>
        </w:rPr>
        <w:t>(ustawa z dnia 6 marca 2018 r. Prawo przedsiębiorców):</w:t>
      </w:r>
      <w:r w:rsidR="002102DC">
        <w:rPr>
          <w:rFonts w:asciiTheme="minorHAnsi" w:hAnsiTheme="minorHAnsi" w:cstheme="minorHAnsi"/>
          <w:sz w:val="22"/>
          <w:szCs w:val="24"/>
        </w:rPr>
        <w:t xml:space="preserve"> </w:t>
      </w:r>
      <w:bookmarkStart w:id="2" w:name="_Hlk206064678"/>
      <w:r w:rsidR="002102DC" w:rsidRPr="002102DC">
        <w:rPr>
          <w:rFonts w:asciiTheme="minorHAnsi" w:hAnsiTheme="minorHAnsi" w:cstheme="minorHAnsi"/>
          <w:i/>
          <w:color w:val="4F81BD" w:themeColor="accent1"/>
          <w:sz w:val="18"/>
          <w:szCs w:val="24"/>
        </w:rPr>
        <w:t>(odpowiednie zaznaczyć X)</w:t>
      </w:r>
      <w:r w:rsidRPr="002102DC">
        <w:rPr>
          <w:rFonts w:asciiTheme="minorHAnsi" w:hAnsiTheme="minorHAnsi" w:cstheme="minorHAnsi"/>
          <w:color w:val="4F81BD" w:themeColor="accent1"/>
          <w:sz w:val="18"/>
          <w:szCs w:val="24"/>
        </w:rPr>
        <w:t xml:space="preserve"> </w:t>
      </w:r>
      <w:r w:rsidR="002102DC">
        <w:rPr>
          <w:rFonts w:asciiTheme="minorHAnsi" w:hAnsiTheme="minorHAnsi" w:cstheme="minorHAnsi"/>
          <w:color w:val="4F81BD" w:themeColor="accent1"/>
          <w:sz w:val="18"/>
          <w:szCs w:val="24"/>
        </w:rPr>
        <w:t>:</w:t>
      </w:r>
    </w:p>
    <w:bookmarkEnd w:id="2"/>
    <w:p w14:paraId="548782E8" w14:textId="77777777" w:rsidR="002102DC" w:rsidRPr="002102DC" w:rsidRDefault="002102DC" w:rsidP="002102DC">
      <w:pPr>
        <w:jc w:val="both"/>
        <w:rPr>
          <w:rFonts w:asciiTheme="minorHAnsi" w:hAnsiTheme="minorHAnsi" w:cstheme="minorHAnsi"/>
          <w:sz w:val="16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562"/>
      </w:tblGrid>
      <w:tr w:rsidR="001252FC" w:rsidRPr="00307BD4" w14:paraId="3BFA1B21" w14:textId="77777777" w:rsidTr="002102DC">
        <w:trPr>
          <w:trHeight w:val="632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7CBF" w14:textId="77777777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lastRenderedPageBreak/>
              <w:t>Mikroprzedsiębiorstwo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BDE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2798055E" w14:textId="77777777" w:rsidTr="002102DC">
        <w:trPr>
          <w:trHeight w:val="654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5C5" w14:textId="25BB4DC3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Małe przedsiębiorstwo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50 osób i którego roczny obrót lub roczna suma bilansowa nie przekracza 10 milionów EUR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5CE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2D928D81" w14:textId="77777777" w:rsidTr="002102DC">
        <w:trPr>
          <w:trHeight w:val="946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F6C" w14:textId="603AA330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Średnie przedsiębiorstwa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ED1F74" w:rsidRPr="00307BD4">
              <w:rPr>
                <w:rFonts w:asciiTheme="minorHAnsi" w:hAnsiTheme="minorHAnsi" w:cstheme="minorHAnsi"/>
                <w:sz w:val="22"/>
                <w:szCs w:val="24"/>
              </w:rPr>
              <w:t>–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przedsiębiorstwa, które nie są mikroprzedsiębiorstwami ani małymi przedsiębiorcami i które zatrudniają mniej niż 250 osób i których roczny obrót nie przekracza 50 milionów EUR lub roczna  suma bilansowa nie przekracza 43 milionów EUR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84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4EB9BF08" w14:textId="77777777" w:rsidTr="002102DC">
        <w:trPr>
          <w:trHeight w:val="418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4DC6" w14:textId="77777777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b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Żadne z powyższych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2CF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</w:tbl>
    <w:p w14:paraId="5E4E743B" w14:textId="5D1A5192" w:rsidR="002102DC" w:rsidRDefault="002102DC" w:rsidP="002102DC">
      <w:pPr>
        <w:pStyle w:val="Akapitzlist"/>
        <w:ind w:left="-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  <w:t>1</w:t>
      </w:r>
      <w:r w:rsidR="006B5286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4B14FC" w:rsidRPr="002102DC">
        <w:rPr>
          <w:rFonts w:asciiTheme="minorHAnsi" w:hAnsiTheme="minorHAnsi" w:cstheme="minorHAnsi"/>
          <w:sz w:val="22"/>
          <w:szCs w:val="22"/>
        </w:rPr>
        <w:t>Oświadczam, ż</w:t>
      </w:r>
      <w:r w:rsidR="001252FC" w:rsidRPr="002102DC">
        <w:rPr>
          <w:rFonts w:asciiTheme="minorHAnsi" w:hAnsiTheme="minorHAnsi" w:cstheme="minorHAnsi"/>
          <w:sz w:val="22"/>
          <w:szCs w:val="22"/>
        </w:rPr>
        <w:t xml:space="preserve">e wybór oferty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nie będzie</w:t>
      </w:r>
      <w:r w:rsidR="0025496A" w:rsidRPr="002102D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="0025496A" w:rsidRPr="002102D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będzie</w:t>
      </w:r>
      <w:r w:rsidR="0025496A" w:rsidRPr="002102DC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3" w:name="_Hlk206064703"/>
      <w:r w:rsidR="0025496A" w:rsidRPr="002102DC">
        <w:rPr>
          <w:rFonts w:asciiTheme="minorHAnsi" w:hAnsiTheme="minorHAnsi" w:cstheme="minorHAnsi"/>
          <w:i/>
          <w:color w:val="4F81BD" w:themeColor="accent1"/>
          <w:sz w:val="18"/>
          <w:szCs w:val="22"/>
        </w:rPr>
        <w:t>(niepotrzebne skreślić</w:t>
      </w:r>
      <w:r w:rsidR="0025496A" w:rsidRPr="002102DC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>)</w:t>
      </w:r>
      <w:r w:rsidR="001252FC" w:rsidRPr="002102DC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3"/>
      <w:r w:rsidR="001252FC" w:rsidRPr="002102DC">
        <w:rPr>
          <w:rFonts w:asciiTheme="minorHAnsi" w:hAnsiTheme="minorHAnsi" w:cstheme="minorHAnsi"/>
          <w:sz w:val="22"/>
          <w:szCs w:val="22"/>
        </w:rPr>
        <w:t xml:space="preserve">prowadził do powstania </w:t>
      </w:r>
      <w:r w:rsidR="0025496A" w:rsidRPr="002102DC">
        <w:rPr>
          <w:rFonts w:asciiTheme="minorHAnsi" w:hAnsiTheme="minorHAnsi" w:cstheme="minorHAnsi"/>
          <w:sz w:val="22"/>
          <w:szCs w:val="22"/>
        </w:rPr>
        <w:br/>
      </w:r>
      <w:r w:rsidR="001252FC" w:rsidRPr="002102DC">
        <w:rPr>
          <w:rFonts w:asciiTheme="minorHAnsi" w:hAnsiTheme="minorHAnsi" w:cstheme="minorHAnsi"/>
          <w:sz w:val="22"/>
          <w:szCs w:val="22"/>
        </w:rPr>
        <w:t>u Zamawiającego obowiązku podatkowego w VAT</w:t>
      </w:r>
      <w:r w:rsidR="0025496A" w:rsidRPr="002102DC">
        <w:rPr>
          <w:rFonts w:asciiTheme="minorHAnsi" w:hAnsiTheme="minorHAnsi" w:cstheme="minorHAnsi"/>
          <w:sz w:val="22"/>
          <w:szCs w:val="22"/>
        </w:rPr>
        <w:t>.</w:t>
      </w:r>
    </w:p>
    <w:p w14:paraId="3013B23B" w14:textId="77777777" w:rsidR="002102DC" w:rsidRPr="002102DC" w:rsidRDefault="002102DC" w:rsidP="002102DC">
      <w:pPr>
        <w:pStyle w:val="Akapitzlist"/>
        <w:ind w:left="-142"/>
        <w:jc w:val="both"/>
        <w:rPr>
          <w:rFonts w:asciiTheme="minorHAnsi" w:hAnsiTheme="minorHAnsi" w:cstheme="minorHAnsi"/>
          <w:sz w:val="12"/>
          <w:szCs w:val="22"/>
        </w:rPr>
      </w:pPr>
    </w:p>
    <w:p w14:paraId="7E04307E" w14:textId="02CDE696" w:rsidR="004B14FC" w:rsidRPr="002102DC" w:rsidRDefault="001252FC" w:rsidP="002102DC">
      <w:pPr>
        <w:pStyle w:val="Akapitzlist"/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2102DC">
        <w:rPr>
          <w:rFonts w:asciiTheme="minorHAnsi" w:hAnsiTheme="minorHAnsi" w:cstheme="minorHAnsi"/>
          <w:sz w:val="22"/>
          <w:szCs w:val="22"/>
        </w:rPr>
        <w:t>W przypadku powstania u Zamawiającego obowiązku podatkowego w VAT informacja winna wskazywać: nazwę (rodzaj) usługi, której świadczenie będzie prowadzić do powstania obowiązku podatkowego oraz wartość tej usługi bez kwoty VAT.</w:t>
      </w:r>
      <w:r w:rsidR="002102DC" w:rsidRPr="002102DC">
        <w:rPr>
          <w:rFonts w:asciiTheme="minorHAnsi" w:hAnsiTheme="minorHAnsi" w:cstheme="minorHAnsi"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Powyższy obowiązek podatkowy będzie dotyczył …………</w:t>
      </w:r>
      <w:r w:rsidR="002102DC" w:rsidRPr="002102DC">
        <w:rPr>
          <w:rFonts w:asciiTheme="minorHAnsi" w:hAnsiTheme="minorHAnsi" w:cstheme="minorHAnsi"/>
          <w:bCs/>
          <w:sz w:val="22"/>
          <w:szCs w:val="22"/>
        </w:rPr>
        <w:t>…….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……</w:t>
      </w:r>
      <w:r w:rsidR="004B14FC" w:rsidRPr="002102DC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bookmarkStart w:id="4" w:name="_Hlk206064753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(wskazać, czego dotyczy obowiązek podatkowy</w:t>
      </w:r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22"/>
          <w:szCs w:val="22"/>
        </w:rPr>
        <w:t>)</w:t>
      </w:r>
      <w:bookmarkEnd w:id="4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objętych przedmiotem zamówienia,</w:t>
      </w:r>
      <w:r w:rsidR="002D7D24" w:rsidRPr="002102D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podlegających mechanizmowi odwróconego obciążenia VAT, a ich wartość netto (bez kwoty podatku) będzie wynosiła ………... zł</w:t>
      </w:r>
      <w:r w:rsidR="0025496A" w:rsidRPr="002102DC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5" w:name="_Hlk206064729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(podać kwotę w zł)</w:t>
      </w:r>
      <w:r w:rsidR="002102DC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.</w:t>
      </w:r>
      <w:bookmarkEnd w:id="5"/>
    </w:p>
    <w:p w14:paraId="03EAFAA3" w14:textId="77777777" w:rsidR="002102DC" w:rsidRPr="002102DC" w:rsidRDefault="002102DC" w:rsidP="002102DC">
      <w:pPr>
        <w:pStyle w:val="Akapitzlist"/>
        <w:ind w:left="360"/>
        <w:jc w:val="both"/>
        <w:rPr>
          <w:rFonts w:asciiTheme="minorHAnsi" w:hAnsiTheme="minorHAnsi" w:cstheme="minorHAnsi"/>
          <w:sz w:val="12"/>
          <w:szCs w:val="22"/>
        </w:rPr>
      </w:pPr>
    </w:p>
    <w:p w14:paraId="47EAB362" w14:textId="189BE959" w:rsidR="00EC69A4" w:rsidRPr="00307BD4" w:rsidRDefault="002102DC" w:rsidP="002102DC">
      <w:pPr>
        <w:ind w:left="-284"/>
        <w:jc w:val="both"/>
        <w:rPr>
          <w:rFonts w:asciiTheme="minorHAnsi" w:hAnsiTheme="minorHAnsi" w:cstheme="minorHAnsi"/>
          <w:bCs/>
          <w:sz w:val="22"/>
          <w:szCs w:val="24"/>
        </w:rPr>
      </w:pPr>
      <w:r>
        <w:rPr>
          <w:rFonts w:asciiTheme="minorHAnsi" w:hAnsiTheme="minorHAnsi" w:cstheme="minorHAnsi"/>
          <w:bCs/>
          <w:color w:val="000000"/>
          <w:sz w:val="22"/>
          <w:szCs w:val="24"/>
        </w:rPr>
        <w:t>1</w:t>
      </w:r>
      <w:r w:rsidR="006B5286">
        <w:rPr>
          <w:rFonts w:asciiTheme="minorHAnsi" w:hAnsiTheme="minorHAnsi" w:cstheme="minorHAnsi"/>
          <w:bCs/>
          <w:color w:val="000000"/>
          <w:sz w:val="22"/>
          <w:szCs w:val="24"/>
        </w:rPr>
        <w:t>7</w:t>
      </w:r>
      <w:r>
        <w:rPr>
          <w:rFonts w:asciiTheme="minorHAnsi" w:hAnsiTheme="minorHAnsi" w:cstheme="minorHAnsi"/>
          <w:bCs/>
          <w:color w:val="000000"/>
          <w:sz w:val="22"/>
          <w:szCs w:val="24"/>
        </w:rPr>
        <w:t>.</w:t>
      </w:r>
      <w:r w:rsidR="008D3A6C" w:rsidRPr="00307BD4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1252FC" w:rsidRPr="00307BD4">
        <w:rPr>
          <w:rFonts w:asciiTheme="minorHAnsi" w:hAnsiTheme="minorHAnsi" w:cstheme="minorHAnsi"/>
          <w:bCs/>
          <w:color w:val="000000"/>
          <w:sz w:val="22"/>
          <w:szCs w:val="24"/>
        </w:rPr>
        <w:t>Pod groźbą odpowiedzialności karnej</w:t>
      </w:r>
      <w:r w:rsidR="001252FC" w:rsidRPr="00307BD4">
        <w:rPr>
          <w:rFonts w:asciiTheme="minorHAnsi" w:hAnsiTheme="minorHAnsi" w:cstheme="minorHAnsi"/>
          <w:color w:val="000000"/>
          <w:sz w:val="22"/>
          <w:szCs w:val="24"/>
        </w:rPr>
        <w:t xml:space="preserve"> oświadczamy, że załączone do oferty dokumenty opisują stan prawny i faktyczny, aktualny na dzień otwarcia ofert (art. 297 K.K.)</w:t>
      </w:r>
    </w:p>
    <w:p w14:paraId="6A2529A3" w14:textId="77777777" w:rsidR="0025496A" w:rsidRDefault="005507E2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  <w:r w:rsidRPr="00307BD4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                                     </w:t>
      </w:r>
      <w:r w:rsidR="002D7D24" w:rsidRPr="00307BD4">
        <w:rPr>
          <w:rFonts w:asciiTheme="minorHAnsi" w:hAnsiTheme="minorHAnsi" w:cstheme="minorHAnsi"/>
          <w:i/>
          <w:sz w:val="18"/>
        </w:rPr>
        <w:tab/>
      </w:r>
      <w:r w:rsidR="002D7D24" w:rsidRPr="00307BD4">
        <w:rPr>
          <w:rFonts w:asciiTheme="minorHAnsi" w:hAnsiTheme="minorHAnsi" w:cstheme="minorHAnsi"/>
          <w:i/>
          <w:sz w:val="18"/>
        </w:rPr>
        <w:tab/>
      </w:r>
      <w:r w:rsidRPr="00307BD4">
        <w:rPr>
          <w:rFonts w:asciiTheme="minorHAnsi" w:hAnsiTheme="minorHAnsi" w:cstheme="minorHAnsi"/>
          <w:i/>
          <w:sz w:val="18"/>
        </w:rPr>
        <w:t xml:space="preserve">     </w:t>
      </w:r>
    </w:p>
    <w:p w14:paraId="5F7BB0E6" w14:textId="4595C01E" w:rsidR="0025496A" w:rsidRDefault="0025496A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1CF8113F" w14:textId="77777777" w:rsidR="002102DC" w:rsidRDefault="002102DC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11F083DB" w14:textId="273E6164" w:rsidR="005507E2" w:rsidRPr="00307BD4" w:rsidRDefault="005507E2" w:rsidP="002102DC">
      <w:pPr>
        <w:ind w:right="-1"/>
        <w:jc w:val="center"/>
        <w:rPr>
          <w:rFonts w:asciiTheme="minorHAnsi" w:hAnsiTheme="minorHAnsi" w:cstheme="minorHAnsi"/>
          <w:i/>
          <w:sz w:val="18"/>
        </w:rPr>
      </w:pPr>
      <w:r w:rsidRPr="00307BD4">
        <w:rPr>
          <w:rFonts w:asciiTheme="minorHAnsi" w:hAnsiTheme="minorHAnsi" w:cstheme="minorHAnsi"/>
          <w:i/>
          <w:sz w:val="18"/>
        </w:rPr>
        <w:t>…………………………</w:t>
      </w:r>
      <w:r w:rsidR="008D3A6C" w:rsidRPr="00307BD4">
        <w:rPr>
          <w:rFonts w:asciiTheme="minorHAnsi" w:hAnsiTheme="minorHAnsi" w:cstheme="minorHAnsi"/>
          <w:i/>
          <w:sz w:val="18"/>
        </w:rPr>
        <w:t>……………..</w:t>
      </w:r>
      <w:r w:rsidRPr="00307BD4">
        <w:rPr>
          <w:rFonts w:asciiTheme="minorHAnsi" w:hAnsiTheme="minorHAnsi" w:cstheme="minorHAnsi"/>
          <w:i/>
          <w:sz w:val="18"/>
        </w:rPr>
        <w:t>…</w:t>
      </w:r>
    </w:p>
    <w:p w14:paraId="52FF2673" w14:textId="113DC4B6" w:rsidR="003B743A" w:rsidRPr="00307BD4" w:rsidRDefault="005507E2" w:rsidP="002102DC">
      <w:pPr>
        <w:ind w:right="-1"/>
        <w:jc w:val="center"/>
        <w:rPr>
          <w:rFonts w:asciiTheme="minorHAnsi" w:hAnsiTheme="minorHAnsi" w:cstheme="minorHAnsi"/>
          <w:i/>
          <w:sz w:val="18"/>
          <w:u w:val="single"/>
        </w:rPr>
      </w:pPr>
      <w:r w:rsidRPr="00307BD4">
        <w:rPr>
          <w:rFonts w:asciiTheme="minorHAnsi" w:hAnsiTheme="minorHAnsi" w:cstheme="minorHAnsi"/>
          <w:b/>
          <w:sz w:val="18"/>
        </w:rPr>
        <w:t xml:space="preserve">podpis </w:t>
      </w:r>
      <w:r w:rsidR="00EC69A4" w:rsidRPr="00307BD4">
        <w:rPr>
          <w:rFonts w:asciiTheme="minorHAnsi" w:hAnsiTheme="minorHAnsi" w:cstheme="minorHAnsi"/>
          <w:b/>
          <w:sz w:val="18"/>
        </w:rPr>
        <w:t>W</w:t>
      </w:r>
      <w:r w:rsidRPr="00307BD4">
        <w:rPr>
          <w:rFonts w:asciiTheme="minorHAnsi" w:hAnsiTheme="minorHAnsi" w:cstheme="minorHAnsi"/>
          <w:b/>
          <w:sz w:val="18"/>
        </w:rPr>
        <w:t>ykonawcy</w:t>
      </w:r>
    </w:p>
    <w:p w14:paraId="198A0554" w14:textId="59F23F99" w:rsidR="003B743A" w:rsidRPr="00307BD4" w:rsidRDefault="003B743A" w:rsidP="00C25387">
      <w:pPr>
        <w:rPr>
          <w:rFonts w:asciiTheme="minorHAnsi" w:hAnsiTheme="minorHAnsi" w:cstheme="minorHAnsi"/>
          <w:sz w:val="18"/>
        </w:rPr>
      </w:pPr>
    </w:p>
    <w:sectPr w:rsidR="003B743A" w:rsidRPr="00307BD4" w:rsidSect="00D02E62">
      <w:headerReference w:type="default" r:id="rId8"/>
      <w:footerReference w:type="default" r:id="rId9"/>
      <w:footnotePr>
        <w:pos w:val="beneathText"/>
      </w:footnotePr>
      <w:pgSz w:w="11905" w:h="16837"/>
      <w:pgMar w:top="426" w:right="1273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44EBE" w14:textId="77777777" w:rsidR="007508D4" w:rsidRDefault="007508D4">
      <w:r>
        <w:separator/>
      </w:r>
    </w:p>
  </w:endnote>
  <w:endnote w:type="continuationSeparator" w:id="0">
    <w:p w14:paraId="52DF0B9D" w14:textId="77777777" w:rsidR="007508D4" w:rsidRDefault="0075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1490" w14:textId="2C059F50" w:rsidR="00260272" w:rsidRDefault="00E73F59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7D7BE44" wp14:editId="6EBD8CB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9395" cy="289560"/>
              <wp:effectExtent l="0" t="635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8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C14CD" w14:textId="77777777" w:rsidR="00260272" w:rsidRDefault="001B19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260272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83914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0306E0CE" w14:textId="77777777" w:rsidR="00260272" w:rsidRDefault="00260272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7BE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8.85pt;height:22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" stroked="f">
              <v:fill opacity="0"/>
              <v:textbox inset="0,0,0,0">
                <w:txbxContent>
                  <w:p w14:paraId="728C14CD" w14:textId="77777777" w:rsidR="00260272" w:rsidRDefault="001B19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260272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83914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0306E0CE" w14:textId="77777777" w:rsidR="00260272" w:rsidRDefault="00260272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533D6" w14:textId="77777777" w:rsidR="007508D4" w:rsidRDefault="007508D4">
      <w:r>
        <w:separator/>
      </w:r>
    </w:p>
  </w:footnote>
  <w:footnote w:type="continuationSeparator" w:id="0">
    <w:p w14:paraId="4541F250" w14:textId="77777777" w:rsidR="007508D4" w:rsidRDefault="00750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D18B8" w14:textId="0C871D2C" w:rsidR="00245046" w:rsidRPr="00245046" w:rsidRDefault="00620661" w:rsidP="00744F40">
    <w:pPr>
      <w:suppressAutoHyphens w:val="0"/>
      <w:spacing w:before="100" w:beforeAutospacing="1" w:after="100" w:afterAutospacing="1"/>
      <w:jc w:val="center"/>
      <w:rPr>
        <w:sz w:val="24"/>
        <w:szCs w:val="24"/>
        <w:lang w:eastAsia="pl-PL"/>
      </w:rPr>
    </w:pPr>
    <w:r>
      <w:rPr>
        <w:noProof/>
      </w:rPr>
      <w:drawing>
        <wp:inline distT="0" distB="0" distL="0" distR="0" wp14:anchorId="3676D9DB" wp14:editId="08907B3B">
          <wp:extent cx="5760720" cy="572135"/>
          <wp:effectExtent l="0" t="0" r="0" b="0"/>
          <wp:docPr id="1283974821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974821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AF5120" w14:textId="77777777" w:rsidR="00913E0A" w:rsidRDefault="00913E0A" w:rsidP="00913E0A">
    <w:pPr>
      <w:pStyle w:val="Nagwek1"/>
      <w:jc w:val="right"/>
      <w:rPr>
        <w:rFonts w:asciiTheme="minorHAnsi" w:hAnsiTheme="minorHAnsi" w:cstheme="minorHAnsi"/>
        <w:sz w:val="22"/>
        <w:szCs w:val="24"/>
      </w:rPr>
    </w:pPr>
    <w:r w:rsidRPr="00E97AA4">
      <w:rPr>
        <w:rFonts w:asciiTheme="minorHAnsi" w:hAnsiTheme="minorHAnsi" w:cstheme="minorHAnsi"/>
        <w:sz w:val="22"/>
        <w:szCs w:val="24"/>
      </w:rPr>
      <w:t>Załącznik Nr 1 do SWZ</w:t>
    </w:r>
  </w:p>
  <w:p w14:paraId="287D4339" w14:textId="29A3025D" w:rsidR="00260272" w:rsidRDefault="00260272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F698E75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C92884"/>
    <w:multiLevelType w:val="hybridMultilevel"/>
    <w:tmpl w:val="0DE2F8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E565C"/>
    <w:multiLevelType w:val="hybridMultilevel"/>
    <w:tmpl w:val="CC36EFD8"/>
    <w:lvl w:ilvl="0" w:tplc="FEB641EE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35B5A63"/>
    <w:multiLevelType w:val="hybridMultilevel"/>
    <w:tmpl w:val="B5224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A7134"/>
    <w:multiLevelType w:val="hybridMultilevel"/>
    <w:tmpl w:val="557E53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23D1C"/>
    <w:multiLevelType w:val="hybridMultilevel"/>
    <w:tmpl w:val="4B5C603E"/>
    <w:lvl w:ilvl="0" w:tplc="90D6D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A1E1C"/>
    <w:multiLevelType w:val="hybridMultilevel"/>
    <w:tmpl w:val="B82AB99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55916B55"/>
    <w:multiLevelType w:val="hybridMultilevel"/>
    <w:tmpl w:val="BEA411CA"/>
    <w:lvl w:ilvl="0" w:tplc="CED8C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5614D1"/>
    <w:multiLevelType w:val="multilevel"/>
    <w:tmpl w:val="8D2C5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5" w15:restartNumberingAfterBreak="0">
    <w:nsid w:val="7B4269DF"/>
    <w:multiLevelType w:val="hybridMultilevel"/>
    <w:tmpl w:val="CD20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12"/>
  </w:num>
  <w:num w:numId="9">
    <w:abstractNumId w:val="6"/>
  </w:num>
  <w:num w:numId="10">
    <w:abstractNumId w:val="15"/>
  </w:num>
  <w:num w:numId="11">
    <w:abstractNumId w:val="11"/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  <w:num w:numId="16">
    <w:abstractNumId w:val="1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C60"/>
    <w:rsid w:val="00014064"/>
    <w:rsid w:val="00015EFE"/>
    <w:rsid w:val="00020E6F"/>
    <w:rsid w:val="00027D7D"/>
    <w:rsid w:val="0003572E"/>
    <w:rsid w:val="00047547"/>
    <w:rsid w:val="00061757"/>
    <w:rsid w:val="00080EE0"/>
    <w:rsid w:val="00090608"/>
    <w:rsid w:val="000A463C"/>
    <w:rsid w:val="000A5D73"/>
    <w:rsid w:val="000D5C86"/>
    <w:rsid w:val="000E0175"/>
    <w:rsid w:val="000F43A9"/>
    <w:rsid w:val="00106B6A"/>
    <w:rsid w:val="00113617"/>
    <w:rsid w:val="00114D76"/>
    <w:rsid w:val="001252FC"/>
    <w:rsid w:val="00126191"/>
    <w:rsid w:val="00136393"/>
    <w:rsid w:val="0014453D"/>
    <w:rsid w:val="00165B81"/>
    <w:rsid w:val="0018324A"/>
    <w:rsid w:val="001A5AA4"/>
    <w:rsid w:val="001A5AAA"/>
    <w:rsid w:val="001A6FB5"/>
    <w:rsid w:val="001B1982"/>
    <w:rsid w:val="001C03A0"/>
    <w:rsid w:val="001C3D21"/>
    <w:rsid w:val="001C4AB8"/>
    <w:rsid w:val="001C4D02"/>
    <w:rsid w:val="001E2AA9"/>
    <w:rsid w:val="001E32B5"/>
    <w:rsid w:val="001F3DC3"/>
    <w:rsid w:val="001F6163"/>
    <w:rsid w:val="00203058"/>
    <w:rsid w:val="00207D6F"/>
    <w:rsid w:val="002102DC"/>
    <w:rsid w:val="002163CA"/>
    <w:rsid w:val="00223E77"/>
    <w:rsid w:val="00245046"/>
    <w:rsid w:val="00247469"/>
    <w:rsid w:val="0025496A"/>
    <w:rsid w:val="00255279"/>
    <w:rsid w:val="00260272"/>
    <w:rsid w:val="002651B6"/>
    <w:rsid w:val="00266C60"/>
    <w:rsid w:val="00274407"/>
    <w:rsid w:val="00276396"/>
    <w:rsid w:val="002818EF"/>
    <w:rsid w:val="002958C6"/>
    <w:rsid w:val="002976D6"/>
    <w:rsid w:val="002D7D24"/>
    <w:rsid w:val="002E0230"/>
    <w:rsid w:val="002E0C8D"/>
    <w:rsid w:val="0030579E"/>
    <w:rsid w:val="0030587E"/>
    <w:rsid w:val="00307BD4"/>
    <w:rsid w:val="00315E65"/>
    <w:rsid w:val="00334950"/>
    <w:rsid w:val="00337847"/>
    <w:rsid w:val="00345174"/>
    <w:rsid w:val="00360BD9"/>
    <w:rsid w:val="00370C50"/>
    <w:rsid w:val="00385A41"/>
    <w:rsid w:val="003962BB"/>
    <w:rsid w:val="003A7068"/>
    <w:rsid w:val="003B743A"/>
    <w:rsid w:val="003E5025"/>
    <w:rsid w:val="00402D49"/>
    <w:rsid w:val="00406AF4"/>
    <w:rsid w:val="0041095F"/>
    <w:rsid w:val="004178F3"/>
    <w:rsid w:val="00425068"/>
    <w:rsid w:val="004278A8"/>
    <w:rsid w:val="00430BDC"/>
    <w:rsid w:val="00430E54"/>
    <w:rsid w:val="00433BC8"/>
    <w:rsid w:val="00434BC7"/>
    <w:rsid w:val="00442651"/>
    <w:rsid w:val="00463CB0"/>
    <w:rsid w:val="004901C3"/>
    <w:rsid w:val="004A3412"/>
    <w:rsid w:val="004B14FC"/>
    <w:rsid w:val="004B2080"/>
    <w:rsid w:val="004B2394"/>
    <w:rsid w:val="004C374C"/>
    <w:rsid w:val="004D1DB4"/>
    <w:rsid w:val="004D4597"/>
    <w:rsid w:val="004D7D63"/>
    <w:rsid w:val="004E3326"/>
    <w:rsid w:val="004E5868"/>
    <w:rsid w:val="004E6AE9"/>
    <w:rsid w:val="004F34B4"/>
    <w:rsid w:val="00507D83"/>
    <w:rsid w:val="00521A64"/>
    <w:rsid w:val="00535933"/>
    <w:rsid w:val="00535C39"/>
    <w:rsid w:val="0053610C"/>
    <w:rsid w:val="00542530"/>
    <w:rsid w:val="005507E2"/>
    <w:rsid w:val="00555B54"/>
    <w:rsid w:val="00557DE9"/>
    <w:rsid w:val="00561BAE"/>
    <w:rsid w:val="00582E35"/>
    <w:rsid w:val="0058309C"/>
    <w:rsid w:val="00590E6C"/>
    <w:rsid w:val="0061288C"/>
    <w:rsid w:val="00620661"/>
    <w:rsid w:val="00621570"/>
    <w:rsid w:val="00623317"/>
    <w:rsid w:val="0062406F"/>
    <w:rsid w:val="006408C6"/>
    <w:rsid w:val="00642E1B"/>
    <w:rsid w:val="00671C19"/>
    <w:rsid w:val="006722DF"/>
    <w:rsid w:val="0068322D"/>
    <w:rsid w:val="006A26CA"/>
    <w:rsid w:val="006A468B"/>
    <w:rsid w:val="006A5B2A"/>
    <w:rsid w:val="006A7F38"/>
    <w:rsid w:val="006B4A1B"/>
    <w:rsid w:val="006B5286"/>
    <w:rsid w:val="006D1CB0"/>
    <w:rsid w:val="006D37BA"/>
    <w:rsid w:val="006D6A65"/>
    <w:rsid w:val="006E5975"/>
    <w:rsid w:val="00712A6E"/>
    <w:rsid w:val="00714F5A"/>
    <w:rsid w:val="00721C8C"/>
    <w:rsid w:val="007318D1"/>
    <w:rsid w:val="00744F40"/>
    <w:rsid w:val="007508D4"/>
    <w:rsid w:val="00751FAE"/>
    <w:rsid w:val="00752149"/>
    <w:rsid w:val="007628F0"/>
    <w:rsid w:val="00775A02"/>
    <w:rsid w:val="007A3EFA"/>
    <w:rsid w:val="007D28D5"/>
    <w:rsid w:val="007F6CCB"/>
    <w:rsid w:val="0080077C"/>
    <w:rsid w:val="00816983"/>
    <w:rsid w:val="008202FF"/>
    <w:rsid w:val="00821089"/>
    <w:rsid w:val="00827A8B"/>
    <w:rsid w:val="00837561"/>
    <w:rsid w:val="00850F4C"/>
    <w:rsid w:val="00863EB3"/>
    <w:rsid w:val="008747FA"/>
    <w:rsid w:val="00877063"/>
    <w:rsid w:val="00880FE3"/>
    <w:rsid w:val="0089120D"/>
    <w:rsid w:val="008C33CA"/>
    <w:rsid w:val="008C6AEA"/>
    <w:rsid w:val="008C6C85"/>
    <w:rsid w:val="008D3A6C"/>
    <w:rsid w:val="008E5ADF"/>
    <w:rsid w:val="008F5F1B"/>
    <w:rsid w:val="00901EE4"/>
    <w:rsid w:val="0090350D"/>
    <w:rsid w:val="00907D04"/>
    <w:rsid w:val="00913E0A"/>
    <w:rsid w:val="00923239"/>
    <w:rsid w:val="00933876"/>
    <w:rsid w:val="0094600A"/>
    <w:rsid w:val="009467C7"/>
    <w:rsid w:val="00952BE6"/>
    <w:rsid w:val="00964C19"/>
    <w:rsid w:val="00970D22"/>
    <w:rsid w:val="009734EA"/>
    <w:rsid w:val="00981D0C"/>
    <w:rsid w:val="00991F0C"/>
    <w:rsid w:val="009A779A"/>
    <w:rsid w:val="009B42A8"/>
    <w:rsid w:val="009B6B6F"/>
    <w:rsid w:val="009B6BAE"/>
    <w:rsid w:val="009C7B7E"/>
    <w:rsid w:val="009D0835"/>
    <w:rsid w:val="009E33C4"/>
    <w:rsid w:val="009E47A3"/>
    <w:rsid w:val="009F08D4"/>
    <w:rsid w:val="009F6BA2"/>
    <w:rsid w:val="00A00561"/>
    <w:rsid w:val="00A05E56"/>
    <w:rsid w:val="00A13BB8"/>
    <w:rsid w:val="00A1709B"/>
    <w:rsid w:val="00A325C0"/>
    <w:rsid w:val="00A32CBC"/>
    <w:rsid w:val="00A35B78"/>
    <w:rsid w:val="00A35F4F"/>
    <w:rsid w:val="00A6681A"/>
    <w:rsid w:val="00A74A9E"/>
    <w:rsid w:val="00A76FAC"/>
    <w:rsid w:val="00AA2CDF"/>
    <w:rsid w:val="00AA5CAD"/>
    <w:rsid w:val="00AC2016"/>
    <w:rsid w:val="00AD762F"/>
    <w:rsid w:val="00AD774B"/>
    <w:rsid w:val="00AE1E9D"/>
    <w:rsid w:val="00AE2335"/>
    <w:rsid w:val="00AE2B4A"/>
    <w:rsid w:val="00AE339C"/>
    <w:rsid w:val="00AF3443"/>
    <w:rsid w:val="00B04A26"/>
    <w:rsid w:val="00B0619D"/>
    <w:rsid w:val="00B106FF"/>
    <w:rsid w:val="00B266FE"/>
    <w:rsid w:val="00B372C8"/>
    <w:rsid w:val="00B41B20"/>
    <w:rsid w:val="00B428C8"/>
    <w:rsid w:val="00B4320B"/>
    <w:rsid w:val="00B539E4"/>
    <w:rsid w:val="00B606FE"/>
    <w:rsid w:val="00B80ED1"/>
    <w:rsid w:val="00B82E16"/>
    <w:rsid w:val="00B834E0"/>
    <w:rsid w:val="00B8676A"/>
    <w:rsid w:val="00B93D33"/>
    <w:rsid w:val="00BA1D9F"/>
    <w:rsid w:val="00BB321E"/>
    <w:rsid w:val="00BC283B"/>
    <w:rsid w:val="00BD57CC"/>
    <w:rsid w:val="00BE1928"/>
    <w:rsid w:val="00BE799D"/>
    <w:rsid w:val="00BE7EC6"/>
    <w:rsid w:val="00BF23CE"/>
    <w:rsid w:val="00BF5E63"/>
    <w:rsid w:val="00BF628B"/>
    <w:rsid w:val="00C018F5"/>
    <w:rsid w:val="00C067A3"/>
    <w:rsid w:val="00C25387"/>
    <w:rsid w:val="00C26507"/>
    <w:rsid w:val="00C474FE"/>
    <w:rsid w:val="00C858A2"/>
    <w:rsid w:val="00CA5224"/>
    <w:rsid w:val="00CA67EB"/>
    <w:rsid w:val="00CB3292"/>
    <w:rsid w:val="00CC5F05"/>
    <w:rsid w:val="00CC75F7"/>
    <w:rsid w:val="00CD5D48"/>
    <w:rsid w:val="00CE1BE1"/>
    <w:rsid w:val="00CF253C"/>
    <w:rsid w:val="00D02E62"/>
    <w:rsid w:val="00D15E8C"/>
    <w:rsid w:val="00D20645"/>
    <w:rsid w:val="00D27EA0"/>
    <w:rsid w:val="00D3026E"/>
    <w:rsid w:val="00D36872"/>
    <w:rsid w:val="00D42D01"/>
    <w:rsid w:val="00D50266"/>
    <w:rsid w:val="00D51831"/>
    <w:rsid w:val="00D52D9E"/>
    <w:rsid w:val="00D7088F"/>
    <w:rsid w:val="00D745E2"/>
    <w:rsid w:val="00D9469D"/>
    <w:rsid w:val="00DC2BFC"/>
    <w:rsid w:val="00DC3DA1"/>
    <w:rsid w:val="00DC5A91"/>
    <w:rsid w:val="00DE7B1E"/>
    <w:rsid w:val="00E00415"/>
    <w:rsid w:val="00E11BC8"/>
    <w:rsid w:val="00E228C0"/>
    <w:rsid w:val="00E27979"/>
    <w:rsid w:val="00E3765E"/>
    <w:rsid w:val="00E434C3"/>
    <w:rsid w:val="00E73F59"/>
    <w:rsid w:val="00E83914"/>
    <w:rsid w:val="00E96E7A"/>
    <w:rsid w:val="00E97AA4"/>
    <w:rsid w:val="00EB48B2"/>
    <w:rsid w:val="00EC3617"/>
    <w:rsid w:val="00EC69A4"/>
    <w:rsid w:val="00ED1F74"/>
    <w:rsid w:val="00EE22B1"/>
    <w:rsid w:val="00EE408D"/>
    <w:rsid w:val="00F0174C"/>
    <w:rsid w:val="00F05248"/>
    <w:rsid w:val="00F10800"/>
    <w:rsid w:val="00F1599B"/>
    <w:rsid w:val="00F255B8"/>
    <w:rsid w:val="00F32DBE"/>
    <w:rsid w:val="00F33FAE"/>
    <w:rsid w:val="00F3445D"/>
    <w:rsid w:val="00F37F93"/>
    <w:rsid w:val="00F52609"/>
    <w:rsid w:val="00F56B68"/>
    <w:rsid w:val="00F577CE"/>
    <w:rsid w:val="00F579B8"/>
    <w:rsid w:val="00F73A6A"/>
    <w:rsid w:val="00F85D4E"/>
    <w:rsid w:val="00F90DB1"/>
    <w:rsid w:val="00FA23FF"/>
    <w:rsid w:val="00FA2457"/>
    <w:rsid w:val="00FB31FF"/>
    <w:rsid w:val="00FC1837"/>
    <w:rsid w:val="00FD43D8"/>
    <w:rsid w:val="00FD7407"/>
    <w:rsid w:val="00FE1DE0"/>
    <w:rsid w:val="00FE37BF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8062B"/>
  <w15:docId w15:val="{05A6C114-59CA-4688-BDD1-356B6AD7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6F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3"/>
      </w:numPr>
      <w:ind w:left="36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2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6FE"/>
  </w:style>
  <w:style w:type="character" w:customStyle="1" w:styleId="WW-Absatz-Standardschriftart">
    <w:name w:val="WW-Absatz-Standardschriftart"/>
    <w:rsid w:val="00B606FE"/>
  </w:style>
  <w:style w:type="character" w:customStyle="1" w:styleId="WW-Absatz-Standardschriftart1">
    <w:name w:val="WW-Absatz-Standardschriftart1"/>
    <w:rsid w:val="00B606FE"/>
  </w:style>
  <w:style w:type="character" w:customStyle="1" w:styleId="Domylnaczcionkaakapitu2">
    <w:name w:val="Domyślna czcionka akapitu2"/>
    <w:rsid w:val="00B606FE"/>
  </w:style>
  <w:style w:type="character" w:customStyle="1" w:styleId="WW-Absatz-Standardschriftart11">
    <w:name w:val="WW-Absatz-Standardschriftart11"/>
    <w:rsid w:val="00B606FE"/>
  </w:style>
  <w:style w:type="character" w:customStyle="1" w:styleId="WW8Num39z0">
    <w:name w:val="WW8Num39z0"/>
    <w:rsid w:val="00B606FE"/>
    <w:rPr>
      <w:rFonts w:ascii="Wingdings" w:hAnsi="Wingdings"/>
    </w:rPr>
  </w:style>
  <w:style w:type="character" w:customStyle="1" w:styleId="WW8Num41z0">
    <w:name w:val="WW8Num41z0"/>
    <w:rsid w:val="00B606FE"/>
    <w:rPr>
      <w:rFonts w:ascii="Symbol" w:hAnsi="Symbol"/>
    </w:rPr>
  </w:style>
  <w:style w:type="character" w:customStyle="1" w:styleId="WW8Num42z0">
    <w:name w:val="WW8Num42z0"/>
    <w:rsid w:val="00B606FE"/>
    <w:rPr>
      <w:rFonts w:ascii="Symbol" w:hAnsi="Symbol"/>
    </w:rPr>
  </w:style>
  <w:style w:type="character" w:customStyle="1" w:styleId="WW8Num44z0">
    <w:name w:val="WW8Num44z0"/>
    <w:rsid w:val="00B606FE"/>
    <w:rPr>
      <w:rFonts w:ascii="Symbol" w:hAnsi="Symbol"/>
    </w:rPr>
  </w:style>
  <w:style w:type="character" w:customStyle="1" w:styleId="WW8Num46z0">
    <w:name w:val="WW8Num46z0"/>
    <w:rsid w:val="00B606FE"/>
    <w:rPr>
      <w:rFonts w:ascii="Wingdings" w:hAnsi="Wingdings"/>
    </w:rPr>
  </w:style>
  <w:style w:type="character" w:customStyle="1" w:styleId="WW8Num57z0">
    <w:name w:val="WW8Num57z0"/>
    <w:rsid w:val="00B606FE"/>
    <w:rPr>
      <w:rFonts w:ascii="Times New Roman" w:hAnsi="Times New Roman"/>
    </w:rPr>
  </w:style>
  <w:style w:type="character" w:customStyle="1" w:styleId="WW8Num59z0">
    <w:name w:val="WW8Num59z0"/>
    <w:rsid w:val="00B606FE"/>
    <w:rPr>
      <w:rFonts w:ascii="Wingdings" w:hAnsi="Wingdings"/>
    </w:rPr>
  </w:style>
  <w:style w:type="character" w:customStyle="1" w:styleId="WW8Num67z0">
    <w:name w:val="WW8Num67z0"/>
    <w:rsid w:val="00B606FE"/>
    <w:rPr>
      <w:rFonts w:ascii="Times New Roman" w:hAnsi="Times New Roman"/>
    </w:rPr>
  </w:style>
  <w:style w:type="character" w:customStyle="1" w:styleId="WW8Num69z0">
    <w:name w:val="WW8Num69z0"/>
    <w:rsid w:val="00B606FE"/>
    <w:rPr>
      <w:rFonts w:ascii="Times New Roman" w:hAnsi="Times New Roman"/>
    </w:rPr>
  </w:style>
  <w:style w:type="character" w:customStyle="1" w:styleId="WW8Num70z0">
    <w:name w:val="WW8Num70z0"/>
    <w:rsid w:val="00B606FE"/>
    <w:rPr>
      <w:rFonts w:ascii="Wingdings" w:hAnsi="Wingdings"/>
    </w:rPr>
  </w:style>
  <w:style w:type="character" w:customStyle="1" w:styleId="WW8Num76z0">
    <w:name w:val="WW8Num76z0"/>
    <w:rsid w:val="00B606FE"/>
    <w:rPr>
      <w:b/>
    </w:rPr>
  </w:style>
  <w:style w:type="character" w:customStyle="1" w:styleId="WW8Num78z0">
    <w:name w:val="WW8Num78z0"/>
    <w:rsid w:val="00B606FE"/>
    <w:rPr>
      <w:rFonts w:ascii="Wingdings" w:hAnsi="Wingdings"/>
    </w:rPr>
  </w:style>
  <w:style w:type="character" w:customStyle="1" w:styleId="Domylnaczcionkaakapitu1">
    <w:name w:val="Domyślna czcionka akapitu1"/>
    <w:rsid w:val="00B606FE"/>
  </w:style>
  <w:style w:type="character" w:styleId="Numerstrony">
    <w:name w:val="page number"/>
    <w:basedOn w:val="Domylnaczcionkaakapitu1"/>
    <w:semiHidden/>
    <w:rsid w:val="00B606FE"/>
  </w:style>
  <w:style w:type="character" w:styleId="Hipercze">
    <w:name w:val="Hyperlink"/>
    <w:semiHidden/>
    <w:rsid w:val="00B606FE"/>
    <w:rPr>
      <w:color w:val="0000FF"/>
      <w:u w:val="single"/>
    </w:rPr>
  </w:style>
  <w:style w:type="character" w:customStyle="1" w:styleId="Znakinumeracji">
    <w:name w:val="Znaki numeracji"/>
    <w:rsid w:val="00B606FE"/>
  </w:style>
  <w:style w:type="character" w:customStyle="1" w:styleId="WW8Num9z1">
    <w:name w:val="WW8Num9z1"/>
    <w:rsid w:val="00B606FE"/>
    <w:rPr>
      <w:rFonts w:ascii="Times New Roman" w:eastAsia="Times New Roman" w:hAnsi="Times New Roman"/>
    </w:rPr>
  </w:style>
  <w:style w:type="paragraph" w:customStyle="1" w:styleId="Nagwek20">
    <w:name w:val="Nagłówek2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customStyle="1" w:styleId="Podpis2">
    <w:name w:val="Podpis2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606F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rsid w:val="00B606FE"/>
    <w:pPr>
      <w:spacing w:before="100" w:after="100"/>
      <w:jc w:val="both"/>
    </w:pPr>
  </w:style>
  <w:style w:type="paragraph" w:styleId="Tekstdymka">
    <w:name w:val="Balloon Text"/>
    <w:basedOn w:val="Normalny"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rsid w:val="00B606FE"/>
  </w:style>
  <w:style w:type="character" w:customStyle="1" w:styleId="WW-Absatz-Standardschriftart111111111111111111111111111111111">
    <w:name w:val="WW-Absatz-Standardschriftart111111111111111111111111111111111"/>
    <w:rsid w:val="00015E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DC2BF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4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4F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4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4FE"/>
    <w:rPr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A67EB"/>
    <w:rPr>
      <w:sz w:val="24"/>
      <w:lang w:eastAsia="ar-SA"/>
    </w:rPr>
  </w:style>
  <w:style w:type="table" w:styleId="Tabela-Siatka">
    <w:name w:val="Table Grid"/>
    <w:basedOn w:val="Standardowy"/>
    <w:uiPriority w:val="59"/>
    <w:rsid w:val="00714F5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49BF5-F7E5-4CC1-82DF-F6BF7A02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3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Zamówienia</dc:creator>
  <cp:lastModifiedBy>Magdalena Komar</cp:lastModifiedBy>
  <cp:revision>170</cp:revision>
  <cp:lastPrinted>2017-11-24T09:16:00Z</cp:lastPrinted>
  <dcterms:created xsi:type="dcterms:W3CDTF">2016-12-05T13:50:00Z</dcterms:created>
  <dcterms:modified xsi:type="dcterms:W3CDTF">2025-12-11T06:32:00Z</dcterms:modified>
</cp:coreProperties>
</file>